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DEC" w:rsidRDefault="00640DEC">
      <w:pPr>
        <w:spacing w:before="74"/>
        <w:ind w:left="3237" w:right="3239"/>
        <w:jc w:val="center"/>
        <w:rPr>
          <w:b/>
          <w:sz w:val="24"/>
          <w:szCs w:val="24"/>
          <w:lang w:val="ru-RU"/>
        </w:rPr>
      </w:pPr>
    </w:p>
    <w:p w:rsidR="00933067" w:rsidRPr="00030A61" w:rsidRDefault="00BE21ED">
      <w:pPr>
        <w:spacing w:before="74"/>
        <w:ind w:left="3237" w:right="3239"/>
        <w:jc w:val="center"/>
        <w:rPr>
          <w:sz w:val="24"/>
          <w:szCs w:val="24"/>
          <w:lang w:val="ru-RU"/>
        </w:rPr>
      </w:pPr>
      <w:r w:rsidRPr="00030A61">
        <w:rPr>
          <w:b/>
          <w:sz w:val="24"/>
          <w:szCs w:val="24"/>
          <w:lang w:val="ru-RU"/>
        </w:rPr>
        <w:t>Т</w:t>
      </w:r>
      <w:r w:rsidRPr="00030A61">
        <w:rPr>
          <w:b/>
          <w:spacing w:val="-1"/>
          <w:sz w:val="24"/>
          <w:szCs w:val="24"/>
          <w:lang w:val="ru-RU"/>
        </w:rPr>
        <w:t>е</w:t>
      </w:r>
      <w:r w:rsidRPr="00030A61">
        <w:rPr>
          <w:b/>
          <w:sz w:val="24"/>
          <w:szCs w:val="24"/>
          <w:lang w:val="ru-RU"/>
        </w:rPr>
        <w:t>х</w:t>
      </w:r>
      <w:r w:rsidRPr="00030A61">
        <w:rPr>
          <w:b/>
          <w:spacing w:val="1"/>
          <w:sz w:val="24"/>
          <w:szCs w:val="24"/>
          <w:lang w:val="ru-RU"/>
        </w:rPr>
        <w:t>ни</w:t>
      </w:r>
      <w:r w:rsidRPr="00030A61">
        <w:rPr>
          <w:b/>
          <w:spacing w:val="-1"/>
          <w:sz w:val="24"/>
          <w:szCs w:val="24"/>
          <w:lang w:val="ru-RU"/>
        </w:rPr>
        <w:t>ч</w:t>
      </w:r>
      <w:r w:rsidRPr="00030A61">
        <w:rPr>
          <w:b/>
          <w:spacing w:val="1"/>
          <w:sz w:val="24"/>
          <w:szCs w:val="24"/>
          <w:lang w:val="ru-RU"/>
        </w:rPr>
        <w:t>к</w:t>
      </w:r>
      <w:r w:rsidR="00490114" w:rsidRPr="00030A61">
        <w:rPr>
          <w:b/>
          <w:sz w:val="24"/>
          <w:szCs w:val="24"/>
          <w:lang w:val="ru-RU"/>
        </w:rPr>
        <w:t>а</w:t>
      </w:r>
      <w:r w:rsidRPr="00030A61">
        <w:rPr>
          <w:b/>
          <w:spacing w:val="-1"/>
          <w:sz w:val="24"/>
          <w:szCs w:val="24"/>
          <w:lang w:val="ru-RU"/>
        </w:rPr>
        <w:t xml:space="preserve"> с</w:t>
      </w:r>
      <w:r w:rsidRPr="00030A61">
        <w:rPr>
          <w:b/>
          <w:spacing w:val="1"/>
          <w:sz w:val="24"/>
          <w:szCs w:val="24"/>
          <w:lang w:val="ru-RU"/>
        </w:rPr>
        <w:t>п</w:t>
      </w:r>
      <w:r w:rsidRPr="00030A61">
        <w:rPr>
          <w:b/>
          <w:spacing w:val="-1"/>
          <w:sz w:val="24"/>
          <w:szCs w:val="24"/>
          <w:lang w:val="ru-RU"/>
        </w:rPr>
        <w:t>е</w:t>
      </w:r>
      <w:r w:rsidRPr="00030A61">
        <w:rPr>
          <w:b/>
          <w:spacing w:val="1"/>
          <w:sz w:val="24"/>
          <w:szCs w:val="24"/>
          <w:lang w:val="ru-RU"/>
        </w:rPr>
        <w:t>ци</w:t>
      </w:r>
      <w:r w:rsidRPr="00030A61">
        <w:rPr>
          <w:b/>
          <w:spacing w:val="-3"/>
          <w:sz w:val="24"/>
          <w:szCs w:val="24"/>
          <w:lang w:val="ru-RU"/>
        </w:rPr>
        <w:t>ф</w:t>
      </w:r>
      <w:r w:rsidRPr="00030A61">
        <w:rPr>
          <w:b/>
          <w:spacing w:val="1"/>
          <w:sz w:val="24"/>
          <w:szCs w:val="24"/>
          <w:lang w:val="ru-RU"/>
        </w:rPr>
        <w:t>ик</w:t>
      </w:r>
      <w:r w:rsidRPr="00030A61">
        <w:rPr>
          <w:b/>
          <w:sz w:val="24"/>
          <w:szCs w:val="24"/>
          <w:lang w:val="ru-RU"/>
        </w:rPr>
        <w:t>а</w:t>
      </w:r>
      <w:r w:rsidRPr="00030A61">
        <w:rPr>
          <w:b/>
          <w:spacing w:val="-1"/>
          <w:sz w:val="24"/>
          <w:szCs w:val="24"/>
          <w:lang w:val="ru-RU"/>
        </w:rPr>
        <w:t>ц</w:t>
      </w:r>
      <w:r w:rsidRPr="00030A61">
        <w:rPr>
          <w:b/>
          <w:spacing w:val="1"/>
          <w:sz w:val="24"/>
          <w:szCs w:val="24"/>
          <w:lang w:val="ru-RU"/>
        </w:rPr>
        <w:t>и</w:t>
      </w:r>
      <w:r w:rsidRPr="00030A61">
        <w:rPr>
          <w:b/>
          <w:sz w:val="24"/>
          <w:szCs w:val="24"/>
          <w:lang w:val="ru-RU"/>
        </w:rPr>
        <w:t>ј</w:t>
      </w:r>
      <w:r w:rsidR="00490114" w:rsidRPr="00030A61">
        <w:rPr>
          <w:b/>
          <w:sz w:val="24"/>
          <w:szCs w:val="24"/>
          <w:lang w:val="ru-RU"/>
        </w:rPr>
        <w:t>а</w:t>
      </w:r>
    </w:p>
    <w:p w:rsidR="00933067" w:rsidRPr="00030A61" w:rsidRDefault="00933067">
      <w:pPr>
        <w:spacing w:before="5" w:line="100" w:lineRule="exact"/>
        <w:rPr>
          <w:sz w:val="11"/>
          <w:szCs w:val="11"/>
          <w:lang w:val="ru-RU"/>
        </w:rPr>
      </w:pPr>
    </w:p>
    <w:p w:rsidR="00933067" w:rsidRPr="00030A61" w:rsidRDefault="00BE21ED" w:rsidP="00A2339F">
      <w:pPr>
        <w:spacing w:after="120"/>
        <w:ind w:firstLine="720"/>
        <w:jc w:val="both"/>
        <w:rPr>
          <w:sz w:val="24"/>
          <w:szCs w:val="24"/>
          <w:lang w:val="ru-RU"/>
        </w:rPr>
      </w:pPr>
      <w:r w:rsidRPr="00030A61">
        <w:rPr>
          <w:sz w:val="24"/>
          <w:szCs w:val="24"/>
          <w:lang w:val="ru-RU"/>
        </w:rPr>
        <w:t>Пр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z w:val="24"/>
          <w:szCs w:val="24"/>
          <w:lang w:val="ru-RU"/>
        </w:rPr>
        <w:t>дм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z w:val="24"/>
          <w:szCs w:val="24"/>
          <w:lang w:val="ru-RU"/>
        </w:rPr>
        <w:t>т</w:t>
      </w:r>
      <w:r w:rsidRPr="00030A61">
        <w:rPr>
          <w:spacing w:val="27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ја</w:t>
      </w:r>
      <w:r w:rsidRPr="00030A61">
        <w:rPr>
          <w:spacing w:val="-1"/>
          <w:sz w:val="24"/>
          <w:szCs w:val="24"/>
          <w:lang w:val="ru-RU"/>
        </w:rPr>
        <w:t>в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е</w:t>
      </w:r>
      <w:r w:rsidRPr="00030A61">
        <w:rPr>
          <w:spacing w:val="25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б</w:t>
      </w:r>
      <w:r w:rsidRPr="00030A61">
        <w:rPr>
          <w:spacing w:val="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вке</w:t>
      </w:r>
      <w:r w:rsidRPr="00030A61">
        <w:rPr>
          <w:spacing w:val="26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је</w:t>
      </w:r>
      <w:r w:rsidRPr="00030A61">
        <w:rPr>
          <w:spacing w:val="26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б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вка</w:t>
      </w:r>
      <w:r w:rsidRPr="00030A61">
        <w:rPr>
          <w:spacing w:val="26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добара</w:t>
      </w:r>
      <w:r w:rsidRPr="00030A61">
        <w:rPr>
          <w:spacing w:val="28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-</w:t>
      </w:r>
      <w:r w:rsidRPr="00030A61">
        <w:rPr>
          <w:spacing w:val="26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pacing w:val="2"/>
          <w:sz w:val="24"/>
          <w:szCs w:val="24"/>
          <w:lang w:val="ru-RU"/>
        </w:rPr>
        <w:t>р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род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ог</w:t>
      </w:r>
      <w:r w:rsidRPr="00030A61">
        <w:rPr>
          <w:spacing w:val="26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г</w:t>
      </w:r>
      <w:r w:rsidRPr="00030A61">
        <w:rPr>
          <w:spacing w:val="-1"/>
          <w:sz w:val="24"/>
          <w:szCs w:val="24"/>
          <w:lang w:val="ru-RU"/>
        </w:rPr>
        <w:t>ас</w:t>
      </w:r>
      <w:r w:rsidRPr="00030A61">
        <w:rPr>
          <w:sz w:val="24"/>
          <w:szCs w:val="24"/>
          <w:lang w:val="ru-RU"/>
        </w:rPr>
        <w:t>а</w:t>
      </w:r>
      <w:r w:rsidRPr="00030A61">
        <w:rPr>
          <w:spacing w:val="25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з</w:t>
      </w:r>
      <w:r w:rsidRPr="00030A61">
        <w:rPr>
          <w:sz w:val="24"/>
          <w:szCs w:val="24"/>
          <w:lang w:val="ru-RU"/>
        </w:rPr>
        <w:t>а</w:t>
      </w:r>
      <w:r w:rsidRPr="00030A61">
        <w:rPr>
          <w:spacing w:val="25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z w:val="24"/>
          <w:szCs w:val="24"/>
          <w:lang w:val="ru-RU"/>
        </w:rPr>
        <w:t>отр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pacing w:val="-2"/>
          <w:sz w:val="24"/>
          <w:szCs w:val="24"/>
          <w:lang w:val="ru-RU"/>
        </w:rPr>
        <w:t>б</w:t>
      </w:r>
      <w:r w:rsidRPr="00030A61">
        <w:rPr>
          <w:sz w:val="24"/>
          <w:szCs w:val="24"/>
          <w:lang w:val="ru-RU"/>
        </w:rPr>
        <w:t>е</w:t>
      </w:r>
      <w:r w:rsidRPr="00030A61">
        <w:rPr>
          <w:spacing w:val="25"/>
          <w:sz w:val="24"/>
          <w:szCs w:val="24"/>
          <w:lang w:val="ru-RU"/>
        </w:rPr>
        <w:t xml:space="preserve"> </w:t>
      </w:r>
      <w:r w:rsidR="00490114" w:rsidRPr="00030A61">
        <w:rPr>
          <w:sz w:val="24"/>
          <w:szCs w:val="24"/>
          <w:lang w:val="ru-RU"/>
        </w:rPr>
        <w:t>Општинске управе општине Аранђеловац</w:t>
      </w:r>
      <w:r w:rsidR="00A2339F" w:rsidRPr="00030A61">
        <w:rPr>
          <w:sz w:val="24"/>
          <w:szCs w:val="24"/>
          <w:lang w:val="ru-RU"/>
        </w:rPr>
        <w:t>.</w:t>
      </w:r>
    </w:p>
    <w:p w:rsidR="00490114" w:rsidRPr="00030A61" w:rsidRDefault="00BE21ED" w:rsidP="00A2339F">
      <w:pPr>
        <w:spacing w:before="3" w:after="120" w:line="260" w:lineRule="exact"/>
        <w:ind w:right="74" w:firstLine="720"/>
        <w:jc w:val="both"/>
        <w:rPr>
          <w:sz w:val="24"/>
          <w:szCs w:val="24"/>
          <w:lang w:val="ru-RU"/>
        </w:rPr>
      </w:pPr>
      <w:r w:rsidRPr="00030A61">
        <w:rPr>
          <w:sz w:val="24"/>
          <w:szCs w:val="24"/>
          <w:lang w:val="ru-RU"/>
        </w:rPr>
        <w:t>И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z w:val="24"/>
          <w:szCs w:val="24"/>
          <w:lang w:val="ru-RU"/>
        </w:rPr>
        <w:t>ор</w:t>
      </w:r>
      <w:r w:rsidRPr="00030A61">
        <w:rPr>
          <w:spacing w:val="-5"/>
          <w:sz w:val="24"/>
          <w:szCs w:val="24"/>
          <w:lang w:val="ru-RU"/>
        </w:rPr>
        <w:t>у</w:t>
      </w:r>
      <w:r w:rsidRPr="00030A61">
        <w:rPr>
          <w:spacing w:val="-4"/>
          <w:sz w:val="24"/>
          <w:szCs w:val="24"/>
          <w:lang w:val="ru-RU"/>
        </w:rPr>
        <w:t>к</w:t>
      </w:r>
      <w:r w:rsidRPr="00030A61">
        <w:rPr>
          <w:sz w:val="24"/>
          <w:szCs w:val="24"/>
          <w:lang w:val="ru-RU"/>
        </w:rPr>
        <w:t>а</w:t>
      </w:r>
      <w:r w:rsidRPr="00030A61">
        <w:rPr>
          <w:spacing w:val="-1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z w:val="24"/>
          <w:szCs w:val="24"/>
          <w:lang w:val="ru-RU"/>
        </w:rPr>
        <w:t>р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р</w:t>
      </w:r>
      <w:r w:rsidRPr="00030A61">
        <w:rPr>
          <w:spacing w:val="-7"/>
          <w:sz w:val="24"/>
          <w:szCs w:val="24"/>
          <w:lang w:val="ru-RU"/>
        </w:rPr>
        <w:t>о</w:t>
      </w:r>
      <w:r w:rsidRPr="00030A61">
        <w:rPr>
          <w:sz w:val="24"/>
          <w:szCs w:val="24"/>
          <w:lang w:val="ru-RU"/>
        </w:rPr>
        <w:t>д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ог г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а</w:t>
      </w:r>
      <w:r w:rsidRPr="00030A61">
        <w:rPr>
          <w:spacing w:val="-1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ће</w:t>
      </w:r>
      <w:r w:rsidRPr="00030A61">
        <w:rPr>
          <w:spacing w:val="-1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б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ти</w:t>
      </w:r>
      <w:r w:rsidRPr="00030A61">
        <w:rPr>
          <w:spacing w:val="3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у</w:t>
      </w:r>
      <w:r w:rsidRPr="00030A61">
        <w:rPr>
          <w:spacing w:val="-5"/>
          <w:sz w:val="24"/>
          <w:szCs w:val="24"/>
          <w:lang w:val="ru-RU"/>
        </w:rPr>
        <w:t xml:space="preserve"> </w:t>
      </w:r>
      <w:r w:rsidR="00490114" w:rsidRPr="00030A61">
        <w:rPr>
          <w:sz w:val="24"/>
          <w:szCs w:val="24"/>
          <w:lang w:val="ru-RU"/>
        </w:rPr>
        <w:t>Аранђеловцу</w:t>
      </w:r>
      <w:r w:rsidRPr="00030A61">
        <w:rPr>
          <w:sz w:val="24"/>
          <w:szCs w:val="24"/>
          <w:lang w:val="ru-RU"/>
        </w:rPr>
        <w:t xml:space="preserve">, 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а</w:t>
      </w:r>
      <w:r w:rsidRPr="00030A61">
        <w:rPr>
          <w:spacing w:val="-1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ло</w:t>
      </w:r>
      <w:r w:rsidRPr="00030A61">
        <w:rPr>
          <w:spacing w:val="-1"/>
          <w:sz w:val="24"/>
          <w:szCs w:val="24"/>
          <w:lang w:val="ru-RU"/>
        </w:rPr>
        <w:t>ка</w:t>
      </w:r>
      <w:r w:rsidRPr="00030A61">
        <w:rPr>
          <w:spacing w:val="1"/>
          <w:sz w:val="24"/>
          <w:szCs w:val="24"/>
          <w:lang w:val="ru-RU"/>
        </w:rPr>
        <w:t>ци</w:t>
      </w:r>
      <w:r w:rsidRPr="00030A61">
        <w:rPr>
          <w:sz w:val="24"/>
          <w:szCs w:val="24"/>
          <w:lang w:val="ru-RU"/>
        </w:rPr>
        <w:t>ји</w:t>
      </w:r>
      <w:r w:rsidRPr="00030A61">
        <w:rPr>
          <w:spacing w:val="3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-</w:t>
      </w:r>
      <w:r w:rsidRPr="00030A61">
        <w:rPr>
          <w:spacing w:val="-1"/>
          <w:sz w:val="24"/>
          <w:szCs w:val="24"/>
          <w:lang w:val="ru-RU"/>
        </w:rPr>
        <w:t xml:space="preserve"> </w:t>
      </w:r>
      <w:r w:rsidR="00490114" w:rsidRPr="00030A61">
        <w:rPr>
          <w:sz w:val="24"/>
          <w:szCs w:val="24"/>
          <w:lang w:val="ru-RU"/>
        </w:rPr>
        <w:t>Венац Слободе бр.10 и Кнеза Михала бр.108, 34300 Аранђеловац</w:t>
      </w:r>
      <w:r w:rsidRPr="00030A61">
        <w:rPr>
          <w:sz w:val="24"/>
          <w:szCs w:val="24"/>
          <w:lang w:val="ru-RU"/>
        </w:rPr>
        <w:t>.</w:t>
      </w:r>
    </w:p>
    <w:p w:rsidR="00933067" w:rsidRPr="00030A61" w:rsidRDefault="00BE21ED" w:rsidP="00A2339F">
      <w:pPr>
        <w:spacing w:before="3" w:after="120" w:line="260" w:lineRule="exact"/>
        <w:ind w:right="74" w:firstLine="720"/>
        <w:jc w:val="both"/>
        <w:rPr>
          <w:sz w:val="24"/>
          <w:szCs w:val="24"/>
          <w:lang w:val="ru-RU"/>
        </w:rPr>
      </w:pPr>
      <w:r w:rsidRPr="00030A61">
        <w:rPr>
          <w:spacing w:val="-11"/>
          <w:sz w:val="24"/>
          <w:szCs w:val="24"/>
          <w:lang w:val="ru-RU"/>
        </w:rPr>
        <w:t>К</w:t>
      </w:r>
      <w:r w:rsidRPr="00030A61">
        <w:rPr>
          <w:spacing w:val="-2"/>
          <w:sz w:val="24"/>
          <w:szCs w:val="24"/>
          <w:lang w:val="ru-RU"/>
        </w:rPr>
        <w:t>о</w:t>
      </w:r>
      <w:r w:rsidRPr="00030A61">
        <w:rPr>
          <w:sz w:val="24"/>
          <w:szCs w:val="24"/>
          <w:lang w:val="ru-RU"/>
        </w:rPr>
        <w:t>л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pacing w:val="-1"/>
          <w:sz w:val="24"/>
          <w:szCs w:val="24"/>
          <w:lang w:val="ru-RU"/>
        </w:rPr>
        <w:t>чи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 xml:space="preserve">а </w:t>
      </w:r>
      <w:r w:rsidRPr="00030A61">
        <w:rPr>
          <w:spacing w:val="4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z w:val="24"/>
          <w:szCs w:val="24"/>
          <w:lang w:val="ru-RU"/>
        </w:rPr>
        <w:t>р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р</w:t>
      </w:r>
      <w:r w:rsidRPr="00030A61">
        <w:rPr>
          <w:spacing w:val="-10"/>
          <w:sz w:val="24"/>
          <w:szCs w:val="24"/>
          <w:lang w:val="ru-RU"/>
        </w:rPr>
        <w:t>о</w:t>
      </w:r>
      <w:r w:rsidRPr="00030A61">
        <w:rPr>
          <w:sz w:val="24"/>
          <w:szCs w:val="24"/>
          <w:lang w:val="ru-RU"/>
        </w:rPr>
        <w:t>д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 xml:space="preserve">ог </w:t>
      </w:r>
      <w:r w:rsidRPr="00030A61">
        <w:rPr>
          <w:spacing w:val="5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г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 xml:space="preserve">а </w:t>
      </w:r>
      <w:r w:rsidRPr="00030A61">
        <w:rPr>
          <w:spacing w:val="11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 xml:space="preserve"> </w:t>
      </w:r>
      <w:r w:rsidRPr="00030A61">
        <w:rPr>
          <w:spacing w:val="4"/>
          <w:sz w:val="24"/>
          <w:szCs w:val="24"/>
          <w:lang w:val="ru-RU"/>
        </w:rPr>
        <w:t xml:space="preserve"> </w:t>
      </w:r>
      <w:r w:rsidRPr="00030A61">
        <w:rPr>
          <w:spacing w:val="-7"/>
          <w:sz w:val="24"/>
          <w:szCs w:val="24"/>
          <w:lang w:val="ru-RU"/>
        </w:rPr>
        <w:t>о</w:t>
      </w:r>
      <w:r w:rsidRPr="00030A61">
        <w:rPr>
          <w:sz w:val="24"/>
          <w:szCs w:val="24"/>
          <w:lang w:val="ru-RU"/>
        </w:rPr>
        <w:t xml:space="preserve">д </w:t>
      </w:r>
      <w:r w:rsidRPr="00030A61">
        <w:rPr>
          <w:spacing w:val="7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pacing w:val="3"/>
          <w:sz w:val="24"/>
          <w:szCs w:val="24"/>
          <w:lang w:val="ru-RU"/>
        </w:rPr>
        <w:t>т</w:t>
      </w:r>
      <w:r w:rsidRPr="00030A61">
        <w:rPr>
          <w:sz w:val="24"/>
          <w:szCs w:val="24"/>
          <w:lang w:val="ru-RU"/>
        </w:rPr>
        <w:t>р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 xml:space="preserve">е </w:t>
      </w:r>
      <w:r w:rsidRPr="00030A61">
        <w:rPr>
          <w:spacing w:val="4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2"/>
          <w:sz w:val="24"/>
          <w:szCs w:val="24"/>
          <w:lang w:val="ru-RU"/>
        </w:rPr>
        <w:t>р</w:t>
      </w:r>
      <w:r w:rsidRPr="00030A61">
        <w:rPr>
          <w:spacing w:val="-5"/>
          <w:sz w:val="24"/>
          <w:szCs w:val="24"/>
          <w:lang w:val="ru-RU"/>
        </w:rPr>
        <w:t>у</w:t>
      </w:r>
      <w:r w:rsidRPr="00030A61">
        <w:rPr>
          <w:spacing w:val="1"/>
          <w:sz w:val="24"/>
          <w:szCs w:val="24"/>
          <w:lang w:val="ru-RU"/>
        </w:rPr>
        <w:t>чи</w:t>
      </w:r>
      <w:r w:rsidRPr="00030A61">
        <w:rPr>
          <w:sz w:val="24"/>
          <w:szCs w:val="24"/>
          <w:lang w:val="ru-RU"/>
        </w:rPr>
        <w:t>о</w:t>
      </w:r>
      <w:r w:rsidRPr="00030A61">
        <w:rPr>
          <w:spacing w:val="1"/>
          <w:sz w:val="24"/>
          <w:szCs w:val="24"/>
          <w:lang w:val="ru-RU"/>
        </w:rPr>
        <w:t>ц</w:t>
      </w:r>
      <w:r w:rsidRPr="00030A61">
        <w:rPr>
          <w:spacing w:val="-1"/>
          <w:sz w:val="24"/>
          <w:szCs w:val="24"/>
          <w:lang w:val="ru-RU"/>
        </w:rPr>
        <w:t>а</w:t>
      </w:r>
      <w:r w:rsidR="00640DEC" w:rsidRPr="00030A61">
        <w:rPr>
          <w:sz w:val="24"/>
          <w:szCs w:val="24"/>
          <w:lang w:val="ru-RU"/>
        </w:rPr>
        <w:t xml:space="preserve"> за период од 12 месеци износи у </w:t>
      </w:r>
      <w:r w:rsidR="00640DEC" w:rsidRPr="00030A61">
        <w:rPr>
          <w:sz w:val="24"/>
          <w:szCs w:val="24"/>
          <w:lang w:val="sr-Latn-CS"/>
        </w:rPr>
        <w:t>S</w:t>
      </w:r>
      <w:r w:rsidR="00640DEC" w:rsidRPr="00030A61">
        <w:rPr>
          <w:sz w:val="24"/>
          <w:szCs w:val="24"/>
        </w:rPr>
        <w:t>m</w:t>
      </w:r>
      <w:r w:rsidR="00640DEC" w:rsidRPr="00030A61">
        <w:rPr>
          <w:sz w:val="24"/>
          <w:szCs w:val="24"/>
          <w:lang w:val="ru-RU"/>
        </w:rPr>
        <w:t>3 је 98.000</w:t>
      </w:r>
      <w:r w:rsidR="00A2339F" w:rsidRPr="00030A61">
        <w:rPr>
          <w:sz w:val="24"/>
          <w:szCs w:val="24"/>
          <w:lang w:val="ru-RU"/>
        </w:rPr>
        <w:t>.</w:t>
      </w:r>
    </w:p>
    <w:p w:rsidR="00933067" w:rsidRPr="00030A61" w:rsidRDefault="00BE21ED" w:rsidP="00A2339F">
      <w:pPr>
        <w:spacing w:after="120"/>
        <w:ind w:left="113" w:right="79" w:firstLine="720"/>
        <w:jc w:val="both"/>
        <w:rPr>
          <w:sz w:val="24"/>
          <w:szCs w:val="24"/>
          <w:lang w:val="ru-RU"/>
        </w:rPr>
      </w:pPr>
      <w:r w:rsidRPr="00030A61">
        <w:rPr>
          <w:sz w:val="24"/>
          <w:szCs w:val="24"/>
          <w:lang w:val="ru-RU"/>
        </w:rPr>
        <w:t>Гас</w:t>
      </w:r>
      <w:r w:rsidRPr="00030A61">
        <w:rPr>
          <w:spacing w:val="46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к</w:t>
      </w:r>
      <w:r w:rsidRPr="00030A61">
        <w:rPr>
          <w:sz w:val="24"/>
          <w:szCs w:val="24"/>
          <w:lang w:val="ru-RU"/>
        </w:rPr>
        <w:t>оји</w:t>
      </w:r>
      <w:r w:rsidRPr="00030A61">
        <w:rPr>
          <w:spacing w:val="49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е</w:t>
      </w:r>
      <w:r w:rsidRPr="00030A61">
        <w:rPr>
          <w:spacing w:val="47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z w:val="24"/>
          <w:szCs w:val="24"/>
          <w:lang w:val="ru-RU"/>
        </w:rPr>
        <w:t>о</w:t>
      </w:r>
      <w:r w:rsidRPr="00030A61">
        <w:rPr>
          <w:spacing w:val="2"/>
          <w:sz w:val="24"/>
          <w:szCs w:val="24"/>
          <w:lang w:val="ru-RU"/>
        </w:rPr>
        <w:t>р</w:t>
      </w:r>
      <w:r w:rsidRPr="00030A61">
        <w:rPr>
          <w:spacing w:val="-7"/>
          <w:sz w:val="24"/>
          <w:szCs w:val="24"/>
          <w:lang w:val="ru-RU"/>
        </w:rPr>
        <w:t>у</w:t>
      </w:r>
      <w:r w:rsidRPr="00030A61">
        <w:rPr>
          <w:spacing w:val="4"/>
          <w:sz w:val="24"/>
          <w:szCs w:val="24"/>
          <w:lang w:val="ru-RU"/>
        </w:rPr>
        <w:t>ч</w:t>
      </w:r>
      <w:r w:rsidRPr="00030A61">
        <w:rPr>
          <w:spacing w:val="-5"/>
          <w:sz w:val="24"/>
          <w:szCs w:val="24"/>
          <w:lang w:val="ru-RU"/>
        </w:rPr>
        <w:t>у</w:t>
      </w:r>
      <w:r w:rsidRPr="00030A61">
        <w:rPr>
          <w:sz w:val="24"/>
          <w:szCs w:val="24"/>
          <w:lang w:val="ru-RU"/>
        </w:rPr>
        <w:t>је</w:t>
      </w:r>
      <w:r w:rsidRPr="00030A61">
        <w:rPr>
          <w:spacing w:val="53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Н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2"/>
          <w:sz w:val="24"/>
          <w:szCs w:val="24"/>
          <w:lang w:val="ru-RU"/>
        </w:rPr>
        <w:t>р</w:t>
      </w:r>
      <w:r w:rsidRPr="00030A61">
        <w:rPr>
          <w:spacing w:val="-5"/>
          <w:sz w:val="24"/>
          <w:szCs w:val="24"/>
          <w:lang w:val="ru-RU"/>
        </w:rPr>
        <w:t>у</w:t>
      </w:r>
      <w:r w:rsidRPr="00030A61">
        <w:rPr>
          <w:spacing w:val="-1"/>
          <w:sz w:val="24"/>
          <w:szCs w:val="24"/>
          <w:lang w:val="ru-RU"/>
        </w:rPr>
        <w:t>ч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о</w:t>
      </w:r>
      <w:r w:rsidRPr="00030A61">
        <w:rPr>
          <w:spacing w:val="6"/>
          <w:sz w:val="24"/>
          <w:szCs w:val="24"/>
          <w:lang w:val="ru-RU"/>
        </w:rPr>
        <w:t>ц</w:t>
      </w:r>
      <w:r w:rsidRPr="00030A61">
        <w:rPr>
          <w:sz w:val="24"/>
          <w:szCs w:val="24"/>
          <w:lang w:val="ru-RU"/>
        </w:rPr>
        <w:t>у</w:t>
      </w:r>
      <w:r w:rsidRPr="00030A61">
        <w:rPr>
          <w:spacing w:val="44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м</w:t>
      </w:r>
      <w:r w:rsidRPr="00030A61">
        <w:rPr>
          <w:sz w:val="24"/>
          <w:szCs w:val="24"/>
          <w:lang w:val="ru-RU"/>
        </w:rPr>
        <w:t>ора</w:t>
      </w:r>
      <w:r w:rsidRPr="00030A61">
        <w:rPr>
          <w:spacing w:val="47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да</w:t>
      </w:r>
      <w:r w:rsidRPr="00030A61">
        <w:rPr>
          <w:spacing w:val="47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pacing w:val="3"/>
          <w:sz w:val="24"/>
          <w:szCs w:val="24"/>
          <w:lang w:val="ru-RU"/>
        </w:rPr>
        <w:t>п</w:t>
      </w:r>
      <w:r w:rsidRPr="00030A61">
        <w:rPr>
          <w:spacing w:val="-7"/>
          <w:sz w:val="24"/>
          <w:szCs w:val="24"/>
          <w:lang w:val="ru-RU"/>
        </w:rPr>
        <w:t>у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и</w:t>
      </w:r>
      <w:r w:rsidRPr="00030A61">
        <w:rPr>
          <w:spacing w:val="54"/>
          <w:sz w:val="24"/>
          <w:szCs w:val="24"/>
          <w:lang w:val="ru-RU"/>
        </w:rPr>
        <w:t xml:space="preserve"> </w:t>
      </w:r>
      <w:r w:rsidRPr="00030A61">
        <w:rPr>
          <w:spacing w:val="-5"/>
          <w:sz w:val="24"/>
          <w:szCs w:val="24"/>
          <w:lang w:val="ru-RU"/>
        </w:rPr>
        <w:t>у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ло</w:t>
      </w:r>
      <w:r w:rsidRPr="00030A61">
        <w:rPr>
          <w:spacing w:val="2"/>
          <w:sz w:val="24"/>
          <w:szCs w:val="24"/>
          <w:lang w:val="ru-RU"/>
        </w:rPr>
        <w:t>в</w:t>
      </w:r>
      <w:r w:rsidRPr="00030A61">
        <w:rPr>
          <w:sz w:val="24"/>
          <w:szCs w:val="24"/>
          <w:lang w:val="ru-RU"/>
        </w:rPr>
        <w:t>е</w:t>
      </w:r>
      <w:r w:rsidRPr="00030A61">
        <w:rPr>
          <w:spacing w:val="49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у</w:t>
      </w:r>
      <w:r w:rsidRPr="00030A61">
        <w:rPr>
          <w:spacing w:val="43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z w:val="24"/>
          <w:szCs w:val="24"/>
          <w:lang w:val="ru-RU"/>
        </w:rPr>
        <w:t>огле</w:t>
      </w:r>
      <w:r w:rsidRPr="00030A61">
        <w:rPr>
          <w:spacing w:val="2"/>
          <w:sz w:val="24"/>
          <w:szCs w:val="24"/>
          <w:lang w:val="ru-RU"/>
        </w:rPr>
        <w:t>д</w:t>
      </w:r>
      <w:r w:rsidRPr="00030A61">
        <w:rPr>
          <w:sz w:val="24"/>
          <w:szCs w:val="24"/>
          <w:lang w:val="ru-RU"/>
        </w:rPr>
        <w:t>у</w:t>
      </w:r>
      <w:r w:rsidRPr="00030A61">
        <w:rPr>
          <w:spacing w:val="45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с</w:t>
      </w:r>
      <w:r w:rsidRPr="00030A61">
        <w:rPr>
          <w:spacing w:val="-1"/>
          <w:sz w:val="24"/>
          <w:szCs w:val="24"/>
          <w:lang w:val="ru-RU"/>
        </w:rPr>
        <w:t>ас</w:t>
      </w:r>
      <w:r w:rsidRPr="00030A61">
        <w:rPr>
          <w:sz w:val="24"/>
          <w:szCs w:val="24"/>
          <w:lang w:val="ru-RU"/>
        </w:rPr>
        <w:t>т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2"/>
          <w:sz w:val="24"/>
          <w:szCs w:val="24"/>
          <w:lang w:val="ru-RU"/>
        </w:rPr>
        <w:t>в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, доње то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z w:val="24"/>
          <w:szCs w:val="24"/>
          <w:lang w:val="ru-RU"/>
        </w:rPr>
        <w:t>ло</w:t>
      </w:r>
      <w:r w:rsidRPr="00030A61">
        <w:rPr>
          <w:spacing w:val="1"/>
          <w:sz w:val="24"/>
          <w:szCs w:val="24"/>
          <w:lang w:val="ru-RU"/>
        </w:rPr>
        <w:t>тн</w:t>
      </w:r>
      <w:r w:rsidRPr="00030A61">
        <w:rPr>
          <w:sz w:val="24"/>
          <w:szCs w:val="24"/>
          <w:lang w:val="ru-RU"/>
        </w:rPr>
        <w:t>е вр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z w:val="24"/>
          <w:szCs w:val="24"/>
          <w:lang w:val="ru-RU"/>
        </w:rPr>
        <w:t>д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о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т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,</w:t>
      </w:r>
      <w:r w:rsidRPr="00030A61">
        <w:rPr>
          <w:spacing w:val="1"/>
          <w:sz w:val="24"/>
          <w:szCs w:val="24"/>
          <w:lang w:val="ru-RU"/>
        </w:rPr>
        <w:t xml:space="preserve"> п</w:t>
      </w:r>
      <w:r w:rsidRPr="00030A61">
        <w:rPr>
          <w:spacing w:val="-2"/>
          <w:sz w:val="24"/>
          <w:szCs w:val="24"/>
          <w:lang w:val="ru-RU"/>
        </w:rPr>
        <w:t>р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pacing w:val="-2"/>
          <w:sz w:val="24"/>
          <w:szCs w:val="24"/>
          <w:lang w:val="ru-RU"/>
        </w:rPr>
        <w:t>т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pacing w:val="1"/>
          <w:sz w:val="24"/>
          <w:szCs w:val="24"/>
          <w:lang w:val="ru-RU"/>
        </w:rPr>
        <w:t>к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,</w:t>
      </w:r>
      <w:r w:rsidRPr="00030A61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30A61">
        <w:rPr>
          <w:spacing w:val="1"/>
          <w:sz w:val="24"/>
          <w:szCs w:val="24"/>
        </w:rPr>
        <w:t>W</w:t>
      </w:r>
      <w:r w:rsidRPr="00030A61">
        <w:rPr>
          <w:sz w:val="24"/>
          <w:szCs w:val="24"/>
        </w:rPr>
        <w:t>obbe</w:t>
      </w:r>
      <w:proofErr w:type="spellEnd"/>
      <w:r w:rsidRPr="00030A61">
        <w:rPr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и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д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pacing w:val="1"/>
          <w:sz w:val="24"/>
          <w:szCs w:val="24"/>
          <w:lang w:val="ru-RU"/>
        </w:rPr>
        <w:t>к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а и</w:t>
      </w:r>
      <w:r w:rsidRPr="00030A61">
        <w:rPr>
          <w:spacing w:val="2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д</w:t>
      </w:r>
      <w:r w:rsidRPr="00030A61">
        <w:rPr>
          <w:spacing w:val="2"/>
          <w:sz w:val="24"/>
          <w:szCs w:val="24"/>
          <w:lang w:val="ru-RU"/>
        </w:rPr>
        <w:t>р</w:t>
      </w:r>
      <w:r w:rsidRPr="00030A61">
        <w:rPr>
          <w:spacing w:val="-7"/>
          <w:sz w:val="24"/>
          <w:szCs w:val="24"/>
          <w:lang w:val="ru-RU"/>
        </w:rPr>
        <w:t>у</w:t>
      </w:r>
      <w:r w:rsidRPr="00030A61">
        <w:rPr>
          <w:sz w:val="24"/>
          <w:szCs w:val="24"/>
          <w:lang w:val="ru-RU"/>
        </w:rPr>
        <w:t>г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х</w:t>
      </w:r>
      <w:r w:rsidRPr="00030A61">
        <w:rPr>
          <w:spacing w:val="3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вој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т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ва г</w:t>
      </w:r>
      <w:r w:rsidRPr="00030A61">
        <w:rPr>
          <w:spacing w:val="1"/>
          <w:sz w:val="24"/>
          <w:szCs w:val="24"/>
          <w:lang w:val="ru-RU"/>
        </w:rPr>
        <w:t>а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а</w:t>
      </w:r>
      <w:r w:rsidRPr="00030A61">
        <w:rPr>
          <w:spacing w:val="5"/>
          <w:sz w:val="24"/>
          <w:szCs w:val="24"/>
          <w:lang w:val="ru-RU"/>
        </w:rPr>
        <w:t xml:space="preserve"> </w:t>
      </w:r>
      <w:r w:rsidRPr="00030A61">
        <w:rPr>
          <w:spacing w:val="-5"/>
          <w:sz w:val="24"/>
          <w:szCs w:val="24"/>
          <w:lang w:val="ru-RU"/>
        </w:rPr>
        <w:t>у</w:t>
      </w:r>
      <w:r w:rsidRPr="00030A61">
        <w:rPr>
          <w:sz w:val="24"/>
          <w:szCs w:val="24"/>
          <w:lang w:val="ru-RU"/>
        </w:rPr>
        <w:t>твр</w:t>
      </w:r>
      <w:r w:rsidRPr="00030A61">
        <w:rPr>
          <w:spacing w:val="1"/>
          <w:sz w:val="24"/>
          <w:szCs w:val="24"/>
          <w:lang w:val="ru-RU"/>
        </w:rPr>
        <w:t>ђ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pacing w:val="-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 xml:space="preserve">х 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z w:val="24"/>
          <w:szCs w:val="24"/>
          <w:lang w:val="ru-RU"/>
        </w:rPr>
        <w:t>ро</w:t>
      </w:r>
      <w:r w:rsidRPr="00030A61">
        <w:rPr>
          <w:spacing w:val="1"/>
          <w:sz w:val="24"/>
          <w:szCs w:val="24"/>
          <w:lang w:val="ru-RU"/>
        </w:rPr>
        <w:t>пи</w:t>
      </w:r>
      <w:r w:rsidRPr="00030A61">
        <w:rPr>
          <w:spacing w:val="-3"/>
          <w:sz w:val="24"/>
          <w:szCs w:val="24"/>
          <w:lang w:val="ru-RU"/>
        </w:rPr>
        <w:t>с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pacing w:val="-1"/>
          <w:sz w:val="24"/>
          <w:szCs w:val="24"/>
          <w:lang w:val="ru-RU"/>
        </w:rPr>
        <w:t>ма</w:t>
      </w:r>
      <w:r w:rsidRPr="00030A61">
        <w:rPr>
          <w:sz w:val="24"/>
          <w:szCs w:val="24"/>
          <w:lang w:val="ru-RU"/>
        </w:rPr>
        <w:t>.</w:t>
      </w:r>
    </w:p>
    <w:p w:rsidR="00933067" w:rsidRPr="00030A61" w:rsidRDefault="00BE21ED" w:rsidP="00A2339F">
      <w:pPr>
        <w:spacing w:line="260" w:lineRule="exact"/>
        <w:ind w:left="824"/>
        <w:jc w:val="both"/>
        <w:rPr>
          <w:sz w:val="24"/>
          <w:szCs w:val="24"/>
          <w:lang w:val="ru-RU"/>
        </w:rPr>
        <w:sectPr w:rsidR="00933067" w:rsidRPr="00030A61">
          <w:pgSz w:w="11920" w:h="16840"/>
          <w:pgMar w:top="1560" w:right="1300" w:bottom="280" w:left="1300" w:header="720" w:footer="720" w:gutter="0"/>
          <w:cols w:space="720"/>
        </w:sectPr>
      </w:pPr>
      <w:r w:rsidRPr="00030A61">
        <w:rPr>
          <w:position w:val="-1"/>
          <w:sz w:val="24"/>
          <w:szCs w:val="24"/>
          <w:lang w:val="ru-RU"/>
        </w:rPr>
        <w:t>Гас</w:t>
      </w:r>
      <w:r w:rsidRPr="00030A61">
        <w:rPr>
          <w:spacing w:val="39"/>
          <w:position w:val="-1"/>
          <w:sz w:val="24"/>
          <w:szCs w:val="24"/>
          <w:lang w:val="ru-RU"/>
        </w:rPr>
        <w:t xml:space="preserve"> </w:t>
      </w:r>
      <w:r w:rsidRPr="00030A61">
        <w:rPr>
          <w:spacing w:val="-1"/>
          <w:position w:val="-1"/>
          <w:sz w:val="24"/>
          <w:szCs w:val="24"/>
          <w:lang w:val="ru-RU"/>
        </w:rPr>
        <w:t>м</w:t>
      </w:r>
      <w:r w:rsidRPr="00030A61">
        <w:rPr>
          <w:position w:val="-1"/>
          <w:sz w:val="24"/>
          <w:szCs w:val="24"/>
          <w:lang w:val="ru-RU"/>
        </w:rPr>
        <w:t>ора</w:t>
      </w:r>
      <w:r w:rsidRPr="00030A61">
        <w:rPr>
          <w:spacing w:val="40"/>
          <w:position w:val="-1"/>
          <w:sz w:val="24"/>
          <w:szCs w:val="24"/>
          <w:lang w:val="ru-RU"/>
        </w:rPr>
        <w:t xml:space="preserve"> </w:t>
      </w:r>
      <w:r w:rsidRPr="00030A61">
        <w:rPr>
          <w:spacing w:val="2"/>
          <w:position w:val="-1"/>
          <w:sz w:val="24"/>
          <w:szCs w:val="24"/>
          <w:lang w:val="ru-RU"/>
        </w:rPr>
        <w:t>д</w:t>
      </w:r>
      <w:r w:rsidRPr="00030A61">
        <w:rPr>
          <w:position w:val="-1"/>
          <w:sz w:val="24"/>
          <w:szCs w:val="24"/>
          <w:lang w:val="ru-RU"/>
        </w:rPr>
        <w:t>а</w:t>
      </w:r>
      <w:r w:rsidRPr="00030A61">
        <w:rPr>
          <w:spacing w:val="40"/>
          <w:position w:val="-1"/>
          <w:sz w:val="24"/>
          <w:szCs w:val="24"/>
          <w:lang w:val="ru-RU"/>
        </w:rPr>
        <w:t xml:space="preserve"> </w:t>
      </w:r>
      <w:r w:rsidRPr="00030A61">
        <w:rPr>
          <w:spacing w:val="2"/>
          <w:position w:val="-1"/>
          <w:sz w:val="24"/>
          <w:szCs w:val="24"/>
          <w:lang w:val="ru-RU"/>
        </w:rPr>
        <w:t>б</w:t>
      </w:r>
      <w:r w:rsidRPr="00030A61">
        <w:rPr>
          <w:spacing w:val="-5"/>
          <w:position w:val="-1"/>
          <w:sz w:val="24"/>
          <w:szCs w:val="24"/>
          <w:lang w:val="ru-RU"/>
        </w:rPr>
        <w:t>у</w:t>
      </w:r>
      <w:r w:rsidRPr="00030A61">
        <w:rPr>
          <w:spacing w:val="2"/>
          <w:position w:val="-1"/>
          <w:sz w:val="24"/>
          <w:szCs w:val="24"/>
          <w:lang w:val="ru-RU"/>
        </w:rPr>
        <w:t>д</w:t>
      </w:r>
      <w:r w:rsidRPr="00030A61">
        <w:rPr>
          <w:position w:val="-1"/>
          <w:sz w:val="24"/>
          <w:szCs w:val="24"/>
          <w:lang w:val="ru-RU"/>
        </w:rPr>
        <w:t>е</w:t>
      </w:r>
      <w:r w:rsidRPr="00030A61">
        <w:rPr>
          <w:spacing w:val="40"/>
          <w:position w:val="-1"/>
          <w:sz w:val="24"/>
          <w:szCs w:val="24"/>
          <w:lang w:val="ru-RU"/>
        </w:rPr>
        <w:t xml:space="preserve"> </w:t>
      </w:r>
      <w:r w:rsidRPr="00030A61">
        <w:rPr>
          <w:position w:val="-1"/>
          <w:sz w:val="24"/>
          <w:szCs w:val="24"/>
          <w:lang w:val="ru-RU"/>
        </w:rPr>
        <w:t>т</w:t>
      </w:r>
      <w:r w:rsidRPr="00030A61">
        <w:rPr>
          <w:spacing w:val="-1"/>
          <w:position w:val="-1"/>
          <w:sz w:val="24"/>
          <w:szCs w:val="24"/>
          <w:lang w:val="ru-RU"/>
        </w:rPr>
        <w:t>а</w:t>
      </w:r>
      <w:r w:rsidRPr="00030A61">
        <w:rPr>
          <w:spacing w:val="1"/>
          <w:position w:val="-1"/>
          <w:sz w:val="24"/>
          <w:szCs w:val="24"/>
          <w:lang w:val="ru-RU"/>
        </w:rPr>
        <w:t>ка</w:t>
      </w:r>
      <w:r w:rsidRPr="00030A61">
        <w:rPr>
          <w:position w:val="-1"/>
          <w:sz w:val="24"/>
          <w:szCs w:val="24"/>
          <w:lang w:val="ru-RU"/>
        </w:rPr>
        <w:t>в</w:t>
      </w:r>
      <w:r w:rsidRPr="00030A61">
        <w:rPr>
          <w:spacing w:val="40"/>
          <w:position w:val="-1"/>
          <w:sz w:val="24"/>
          <w:szCs w:val="24"/>
          <w:lang w:val="ru-RU"/>
        </w:rPr>
        <w:t xml:space="preserve"> </w:t>
      </w:r>
      <w:r w:rsidRPr="00030A61">
        <w:rPr>
          <w:position w:val="-1"/>
          <w:sz w:val="24"/>
          <w:szCs w:val="24"/>
          <w:lang w:val="ru-RU"/>
        </w:rPr>
        <w:t>да</w:t>
      </w:r>
      <w:r w:rsidRPr="00030A61">
        <w:rPr>
          <w:spacing w:val="40"/>
          <w:position w:val="-1"/>
          <w:sz w:val="24"/>
          <w:szCs w:val="24"/>
          <w:lang w:val="ru-RU"/>
        </w:rPr>
        <w:t xml:space="preserve"> </w:t>
      </w:r>
      <w:r w:rsidRPr="00030A61">
        <w:rPr>
          <w:position w:val="-1"/>
          <w:sz w:val="24"/>
          <w:szCs w:val="24"/>
          <w:lang w:val="ru-RU"/>
        </w:rPr>
        <w:t>доњи</w:t>
      </w:r>
      <w:r w:rsidRPr="00030A61">
        <w:rPr>
          <w:spacing w:val="45"/>
          <w:position w:val="-1"/>
          <w:sz w:val="24"/>
          <w:szCs w:val="24"/>
          <w:lang w:val="ru-RU"/>
        </w:rPr>
        <w:t xml:space="preserve"> </w:t>
      </w:r>
      <w:proofErr w:type="spellStart"/>
      <w:r w:rsidRPr="00030A61">
        <w:rPr>
          <w:spacing w:val="1"/>
          <w:position w:val="-1"/>
          <w:sz w:val="24"/>
          <w:szCs w:val="24"/>
        </w:rPr>
        <w:t>W</w:t>
      </w:r>
      <w:r w:rsidRPr="00030A61">
        <w:rPr>
          <w:position w:val="-1"/>
          <w:sz w:val="24"/>
          <w:szCs w:val="24"/>
        </w:rPr>
        <w:t>obbe</w:t>
      </w:r>
      <w:proofErr w:type="spellEnd"/>
      <w:r w:rsidRPr="00030A61">
        <w:rPr>
          <w:spacing w:val="-1"/>
          <w:position w:val="-1"/>
          <w:sz w:val="24"/>
          <w:szCs w:val="24"/>
          <w:lang w:val="ru-RU"/>
        </w:rPr>
        <w:t>-</w:t>
      </w:r>
      <w:r w:rsidRPr="00030A61">
        <w:rPr>
          <w:position w:val="-1"/>
          <w:sz w:val="24"/>
          <w:szCs w:val="24"/>
          <w:lang w:val="ru-RU"/>
        </w:rPr>
        <w:t>ов</w:t>
      </w:r>
      <w:r w:rsidRPr="00030A61">
        <w:rPr>
          <w:spacing w:val="40"/>
          <w:position w:val="-1"/>
          <w:sz w:val="24"/>
          <w:szCs w:val="24"/>
          <w:lang w:val="ru-RU"/>
        </w:rPr>
        <w:t xml:space="preserve"> </w:t>
      </w:r>
      <w:r w:rsidRPr="00030A61">
        <w:rPr>
          <w:spacing w:val="1"/>
          <w:position w:val="-1"/>
          <w:sz w:val="24"/>
          <w:szCs w:val="24"/>
          <w:lang w:val="ru-RU"/>
        </w:rPr>
        <w:t>ин</w:t>
      </w:r>
      <w:r w:rsidRPr="00030A61">
        <w:rPr>
          <w:position w:val="-1"/>
          <w:sz w:val="24"/>
          <w:szCs w:val="24"/>
          <w:lang w:val="ru-RU"/>
        </w:rPr>
        <w:t>д</w:t>
      </w:r>
      <w:r w:rsidRPr="00030A61">
        <w:rPr>
          <w:spacing w:val="-1"/>
          <w:position w:val="-1"/>
          <w:sz w:val="24"/>
          <w:szCs w:val="24"/>
          <w:lang w:val="ru-RU"/>
        </w:rPr>
        <w:t>е</w:t>
      </w:r>
      <w:r w:rsidRPr="00030A61">
        <w:rPr>
          <w:spacing w:val="1"/>
          <w:position w:val="-1"/>
          <w:sz w:val="24"/>
          <w:szCs w:val="24"/>
          <w:lang w:val="ru-RU"/>
        </w:rPr>
        <w:t>к</w:t>
      </w:r>
      <w:r w:rsidRPr="00030A61">
        <w:rPr>
          <w:position w:val="-1"/>
          <w:sz w:val="24"/>
          <w:szCs w:val="24"/>
          <w:lang w:val="ru-RU"/>
        </w:rPr>
        <w:t>с</w:t>
      </w:r>
      <w:r w:rsidRPr="00030A61">
        <w:rPr>
          <w:spacing w:val="40"/>
          <w:position w:val="-1"/>
          <w:sz w:val="24"/>
          <w:szCs w:val="24"/>
          <w:lang w:val="ru-RU"/>
        </w:rPr>
        <w:t xml:space="preserve"> </w:t>
      </w:r>
      <w:r w:rsidRPr="00030A61">
        <w:rPr>
          <w:spacing w:val="2"/>
          <w:position w:val="-1"/>
          <w:sz w:val="24"/>
          <w:szCs w:val="24"/>
          <w:lang w:val="ru-RU"/>
        </w:rPr>
        <w:t>б</w:t>
      </w:r>
      <w:r w:rsidRPr="00030A61">
        <w:rPr>
          <w:spacing w:val="-5"/>
          <w:position w:val="-1"/>
          <w:sz w:val="24"/>
          <w:szCs w:val="24"/>
          <w:lang w:val="ru-RU"/>
        </w:rPr>
        <w:t>у</w:t>
      </w:r>
      <w:r w:rsidRPr="00030A61">
        <w:rPr>
          <w:position w:val="-1"/>
          <w:sz w:val="24"/>
          <w:szCs w:val="24"/>
          <w:lang w:val="ru-RU"/>
        </w:rPr>
        <w:t>де</w:t>
      </w:r>
      <w:r w:rsidRPr="00030A61">
        <w:rPr>
          <w:spacing w:val="45"/>
          <w:position w:val="-1"/>
          <w:sz w:val="24"/>
          <w:szCs w:val="24"/>
          <w:lang w:val="ru-RU"/>
        </w:rPr>
        <w:t xml:space="preserve"> </w:t>
      </w:r>
      <w:r w:rsidRPr="00030A61">
        <w:rPr>
          <w:position w:val="-1"/>
          <w:sz w:val="24"/>
          <w:szCs w:val="24"/>
          <w:lang w:val="ru-RU"/>
        </w:rPr>
        <w:t>у</w:t>
      </w:r>
      <w:r w:rsidRPr="00030A61">
        <w:rPr>
          <w:spacing w:val="36"/>
          <w:position w:val="-1"/>
          <w:sz w:val="24"/>
          <w:szCs w:val="24"/>
          <w:lang w:val="ru-RU"/>
        </w:rPr>
        <w:t xml:space="preserve"> </w:t>
      </w:r>
      <w:r w:rsidRPr="00030A61">
        <w:rPr>
          <w:position w:val="-1"/>
          <w:sz w:val="24"/>
          <w:szCs w:val="24"/>
          <w:lang w:val="ru-RU"/>
        </w:rPr>
        <w:t>гр</w:t>
      </w:r>
      <w:r w:rsidRPr="00030A61">
        <w:rPr>
          <w:spacing w:val="-1"/>
          <w:position w:val="-1"/>
          <w:sz w:val="24"/>
          <w:szCs w:val="24"/>
          <w:lang w:val="ru-RU"/>
        </w:rPr>
        <w:t>а</w:t>
      </w:r>
      <w:r w:rsidRPr="00030A61">
        <w:rPr>
          <w:spacing w:val="1"/>
          <w:position w:val="-1"/>
          <w:sz w:val="24"/>
          <w:szCs w:val="24"/>
          <w:lang w:val="ru-RU"/>
        </w:rPr>
        <w:t>ниц</w:t>
      </w:r>
      <w:r w:rsidRPr="00030A61">
        <w:rPr>
          <w:spacing w:val="-1"/>
          <w:position w:val="-1"/>
          <w:sz w:val="24"/>
          <w:szCs w:val="24"/>
          <w:lang w:val="ru-RU"/>
        </w:rPr>
        <w:t>а</w:t>
      </w:r>
      <w:r w:rsidRPr="00030A61">
        <w:rPr>
          <w:spacing w:val="1"/>
          <w:position w:val="-1"/>
          <w:sz w:val="24"/>
          <w:szCs w:val="24"/>
          <w:lang w:val="ru-RU"/>
        </w:rPr>
        <w:t>м</w:t>
      </w:r>
      <w:r w:rsidRPr="00030A61">
        <w:rPr>
          <w:position w:val="-1"/>
          <w:sz w:val="24"/>
          <w:szCs w:val="24"/>
          <w:lang w:val="ru-RU"/>
        </w:rPr>
        <w:t>а</w:t>
      </w:r>
      <w:r w:rsidRPr="00030A61">
        <w:rPr>
          <w:spacing w:val="40"/>
          <w:position w:val="-1"/>
          <w:sz w:val="24"/>
          <w:szCs w:val="24"/>
          <w:lang w:val="ru-RU"/>
        </w:rPr>
        <w:t xml:space="preserve"> </w:t>
      </w:r>
      <w:r w:rsidRPr="00030A61">
        <w:rPr>
          <w:position w:val="-1"/>
          <w:sz w:val="24"/>
          <w:szCs w:val="24"/>
          <w:lang w:val="ru-RU"/>
        </w:rPr>
        <w:t>од</w:t>
      </w:r>
      <w:r w:rsidRPr="00030A61">
        <w:rPr>
          <w:spacing w:val="45"/>
          <w:position w:val="-1"/>
          <w:sz w:val="24"/>
          <w:szCs w:val="24"/>
          <w:lang w:val="ru-RU"/>
        </w:rPr>
        <w:t xml:space="preserve"> </w:t>
      </w:r>
      <w:r w:rsidRPr="00030A61">
        <w:rPr>
          <w:position w:val="-1"/>
          <w:sz w:val="24"/>
          <w:szCs w:val="24"/>
          <w:lang w:val="ru-RU"/>
        </w:rPr>
        <w:t>42</w:t>
      </w:r>
      <w:r w:rsidRPr="00030A61">
        <w:rPr>
          <w:spacing w:val="-1"/>
          <w:position w:val="-1"/>
          <w:sz w:val="24"/>
          <w:szCs w:val="24"/>
          <w:lang w:val="ru-RU"/>
        </w:rPr>
        <w:t>-</w:t>
      </w:r>
      <w:r w:rsidRPr="00030A61">
        <w:rPr>
          <w:position w:val="-1"/>
          <w:sz w:val="24"/>
          <w:szCs w:val="24"/>
          <w:lang w:val="ru-RU"/>
        </w:rPr>
        <w:t>46</w:t>
      </w:r>
    </w:p>
    <w:p w:rsidR="00933067" w:rsidRPr="00030A61" w:rsidRDefault="00BE21ED" w:rsidP="00A2339F">
      <w:pPr>
        <w:spacing w:before="5"/>
        <w:ind w:left="116" w:right="-56"/>
        <w:jc w:val="both"/>
        <w:rPr>
          <w:sz w:val="24"/>
          <w:szCs w:val="24"/>
          <w:lang w:val="ru-RU"/>
        </w:rPr>
      </w:pPr>
      <w:r w:rsidRPr="00030A61">
        <w:rPr>
          <w:sz w:val="24"/>
          <w:szCs w:val="24"/>
        </w:rPr>
        <w:t>M</w:t>
      </w:r>
      <w:r w:rsidRPr="00030A61">
        <w:rPr>
          <w:spacing w:val="3"/>
          <w:sz w:val="24"/>
          <w:szCs w:val="24"/>
        </w:rPr>
        <w:t>J</w:t>
      </w:r>
      <w:r w:rsidRPr="00030A61">
        <w:rPr>
          <w:spacing w:val="-2"/>
          <w:sz w:val="24"/>
          <w:szCs w:val="24"/>
          <w:lang w:val="ru-RU"/>
        </w:rPr>
        <w:t>/</w:t>
      </w:r>
      <w:r w:rsidRPr="00030A61">
        <w:rPr>
          <w:sz w:val="24"/>
          <w:szCs w:val="24"/>
        </w:rPr>
        <w:t>m</w:t>
      </w:r>
      <w:r w:rsidRPr="00030A61">
        <w:rPr>
          <w:sz w:val="24"/>
          <w:szCs w:val="24"/>
          <w:lang w:val="ru-RU"/>
        </w:rPr>
        <w:t>³.</w:t>
      </w:r>
    </w:p>
    <w:p w:rsidR="00933067" w:rsidRPr="00030A61" w:rsidRDefault="00BE21ED" w:rsidP="00BE21ED">
      <w:pPr>
        <w:spacing w:before="1" w:after="120" w:line="280" w:lineRule="exact"/>
        <w:jc w:val="both"/>
        <w:rPr>
          <w:sz w:val="28"/>
          <w:szCs w:val="28"/>
          <w:lang w:val="ru-RU"/>
        </w:rPr>
      </w:pPr>
      <w:r w:rsidRPr="00030A61">
        <w:rPr>
          <w:lang w:val="ru-RU"/>
        </w:rPr>
        <w:br w:type="column"/>
      </w:r>
    </w:p>
    <w:p w:rsidR="00933067" w:rsidRPr="00030A61" w:rsidRDefault="00BE21ED" w:rsidP="00A2339F">
      <w:pPr>
        <w:spacing w:after="120" w:line="260" w:lineRule="exact"/>
        <w:rPr>
          <w:sz w:val="24"/>
          <w:szCs w:val="24"/>
          <w:lang w:val="ru-RU"/>
        </w:rPr>
        <w:sectPr w:rsidR="00933067" w:rsidRPr="00030A61">
          <w:type w:val="continuous"/>
          <w:pgSz w:w="11920" w:h="16840"/>
          <w:pgMar w:top="1560" w:right="1300" w:bottom="280" w:left="1300" w:header="720" w:footer="720" w:gutter="0"/>
          <w:cols w:num="2" w:space="720" w:equalWidth="0">
            <w:col w:w="810" w:space="15"/>
            <w:col w:w="8495"/>
          </w:cols>
        </w:sectPr>
      </w:pPr>
      <w:r w:rsidRPr="00030A61">
        <w:rPr>
          <w:position w:val="-1"/>
          <w:sz w:val="24"/>
          <w:szCs w:val="24"/>
          <w:lang w:val="ru-RU"/>
        </w:rPr>
        <w:t>Свој</w:t>
      </w:r>
      <w:r w:rsidRPr="00030A61">
        <w:rPr>
          <w:spacing w:val="-1"/>
          <w:position w:val="-1"/>
          <w:sz w:val="24"/>
          <w:szCs w:val="24"/>
          <w:lang w:val="ru-RU"/>
        </w:rPr>
        <w:t>с</w:t>
      </w:r>
      <w:r w:rsidRPr="00030A61">
        <w:rPr>
          <w:position w:val="-1"/>
          <w:sz w:val="24"/>
          <w:szCs w:val="24"/>
          <w:lang w:val="ru-RU"/>
        </w:rPr>
        <w:t>тва</w:t>
      </w:r>
      <w:r w:rsidRPr="00030A61">
        <w:rPr>
          <w:spacing w:val="-1"/>
          <w:position w:val="-1"/>
          <w:sz w:val="24"/>
          <w:szCs w:val="24"/>
          <w:lang w:val="ru-RU"/>
        </w:rPr>
        <w:t xml:space="preserve"> </w:t>
      </w:r>
      <w:r w:rsidRPr="00030A61">
        <w:rPr>
          <w:position w:val="-1"/>
          <w:sz w:val="24"/>
          <w:szCs w:val="24"/>
          <w:lang w:val="ru-RU"/>
        </w:rPr>
        <w:t>г</w:t>
      </w:r>
      <w:r w:rsidRPr="00030A61">
        <w:rPr>
          <w:spacing w:val="-1"/>
          <w:position w:val="-1"/>
          <w:sz w:val="24"/>
          <w:szCs w:val="24"/>
          <w:lang w:val="ru-RU"/>
        </w:rPr>
        <w:t>а</w:t>
      </w:r>
      <w:r w:rsidRPr="00030A61">
        <w:rPr>
          <w:spacing w:val="1"/>
          <w:position w:val="-1"/>
          <w:sz w:val="24"/>
          <w:szCs w:val="24"/>
          <w:lang w:val="ru-RU"/>
        </w:rPr>
        <w:t>с</w:t>
      </w:r>
      <w:r w:rsidRPr="00030A61">
        <w:rPr>
          <w:position w:val="-1"/>
          <w:sz w:val="24"/>
          <w:szCs w:val="24"/>
          <w:lang w:val="ru-RU"/>
        </w:rPr>
        <w:t>а</w:t>
      </w:r>
      <w:r w:rsidRPr="00030A61">
        <w:rPr>
          <w:spacing w:val="-1"/>
          <w:position w:val="-1"/>
          <w:sz w:val="24"/>
          <w:szCs w:val="24"/>
          <w:lang w:val="ru-RU"/>
        </w:rPr>
        <w:t xml:space="preserve"> м</w:t>
      </w:r>
      <w:r w:rsidRPr="00030A61">
        <w:rPr>
          <w:position w:val="-1"/>
          <w:sz w:val="24"/>
          <w:szCs w:val="24"/>
          <w:lang w:val="ru-RU"/>
        </w:rPr>
        <w:t>ор</w:t>
      </w:r>
      <w:r w:rsidRPr="00030A61">
        <w:rPr>
          <w:spacing w:val="-1"/>
          <w:position w:val="-1"/>
          <w:sz w:val="24"/>
          <w:szCs w:val="24"/>
          <w:lang w:val="ru-RU"/>
        </w:rPr>
        <w:t>а</w:t>
      </w:r>
      <w:r w:rsidRPr="00030A61">
        <w:rPr>
          <w:spacing w:val="5"/>
          <w:position w:val="-1"/>
          <w:sz w:val="24"/>
          <w:szCs w:val="24"/>
          <w:lang w:val="ru-RU"/>
        </w:rPr>
        <w:t>ј</w:t>
      </w:r>
      <w:r w:rsidRPr="00030A61">
        <w:rPr>
          <w:position w:val="-1"/>
          <w:sz w:val="24"/>
          <w:szCs w:val="24"/>
          <w:lang w:val="ru-RU"/>
        </w:rPr>
        <w:t>у</w:t>
      </w:r>
      <w:r w:rsidRPr="00030A61">
        <w:rPr>
          <w:spacing w:val="-5"/>
          <w:position w:val="-1"/>
          <w:sz w:val="24"/>
          <w:szCs w:val="24"/>
          <w:lang w:val="ru-RU"/>
        </w:rPr>
        <w:t xml:space="preserve"> </w:t>
      </w:r>
      <w:r w:rsidRPr="00030A61">
        <w:rPr>
          <w:position w:val="-1"/>
          <w:sz w:val="24"/>
          <w:szCs w:val="24"/>
          <w:lang w:val="ru-RU"/>
        </w:rPr>
        <w:t>б</w:t>
      </w:r>
      <w:r w:rsidRPr="00030A61">
        <w:rPr>
          <w:spacing w:val="1"/>
          <w:position w:val="-1"/>
          <w:sz w:val="24"/>
          <w:szCs w:val="24"/>
          <w:lang w:val="ru-RU"/>
        </w:rPr>
        <w:t>и</w:t>
      </w:r>
      <w:r w:rsidRPr="00030A61">
        <w:rPr>
          <w:position w:val="-1"/>
          <w:sz w:val="24"/>
          <w:szCs w:val="24"/>
          <w:lang w:val="ru-RU"/>
        </w:rPr>
        <w:t>ти</w:t>
      </w:r>
      <w:r w:rsidRPr="00030A61">
        <w:rPr>
          <w:spacing w:val="3"/>
          <w:position w:val="-1"/>
          <w:sz w:val="24"/>
          <w:szCs w:val="24"/>
          <w:lang w:val="ru-RU"/>
        </w:rPr>
        <w:t xml:space="preserve"> </w:t>
      </w:r>
      <w:r w:rsidRPr="00030A61">
        <w:rPr>
          <w:position w:val="-1"/>
          <w:sz w:val="24"/>
          <w:szCs w:val="24"/>
          <w:lang w:val="ru-RU"/>
        </w:rPr>
        <w:t>у</w:t>
      </w:r>
      <w:r w:rsidRPr="00030A61">
        <w:rPr>
          <w:spacing w:val="-5"/>
          <w:position w:val="-1"/>
          <w:sz w:val="24"/>
          <w:szCs w:val="24"/>
          <w:lang w:val="ru-RU"/>
        </w:rPr>
        <w:t xml:space="preserve"> </w:t>
      </w:r>
      <w:r w:rsidRPr="00030A61">
        <w:rPr>
          <w:spacing w:val="-1"/>
          <w:position w:val="-1"/>
          <w:sz w:val="24"/>
          <w:szCs w:val="24"/>
          <w:lang w:val="ru-RU"/>
        </w:rPr>
        <w:t>с</w:t>
      </w:r>
      <w:r w:rsidRPr="00030A61">
        <w:rPr>
          <w:spacing w:val="1"/>
          <w:position w:val="-1"/>
          <w:sz w:val="24"/>
          <w:szCs w:val="24"/>
          <w:lang w:val="ru-RU"/>
        </w:rPr>
        <w:t>к</w:t>
      </w:r>
      <w:r w:rsidRPr="00030A61">
        <w:rPr>
          <w:position w:val="-1"/>
          <w:sz w:val="24"/>
          <w:szCs w:val="24"/>
          <w:lang w:val="ru-RU"/>
        </w:rPr>
        <w:t>л</w:t>
      </w:r>
      <w:r w:rsidRPr="00030A61">
        <w:rPr>
          <w:spacing w:val="-1"/>
          <w:position w:val="-1"/>
          <w:sz w:val="24"/>
          <w:szCs w:val="24"/>
          <w:lang w:val="ru-RU"/>
        </w:rPr>
        <w:t>а</w:t>
      </w:r>
      <w:r w:rsidRPr="00030A61">
        <w:rPr>
          <w:spacing w:val="2"/>
          <w:position w:val="-1"/>
          <w:sz w:val="24"/>
          <w:szCs w:val="24"/>
          <w:lang w:val="ru-RU"/>
        </w:rPr>
        <w:t>д</w:t>
      </w:r>
      <w:r w:rsidRPr="00030A61">
        <w:rPr>
          <w:position w:val="-1"/>
          <w:sz w:val="24"/>
          <w:szCs w:val="24"/>
          <w:lang w:val="ru-RU"/>
        </w:rPr>
        <w:t>у</w:t>
      </w:r>
      <w:r w:rsidRPr="00030A61">
        <w:rPr>
          <w:spacing w:val="-3"/>
          <w:position w:val="-1"/>
          <w:sz w:val="24"/>
          <w:szCs w:val="24"/>
          <w:lang w:val="ru-RU"/>
        </w:rPr>
        <w:t xml:space="preserve"> </w:t>
      </w:r>
      <w:r w:rsidRPr="00030A61">
        <w:rPr>
          <w:spacing w:val="-1"/>
          <w:position w:val="-1"/>
          <w:sz w:val="24"/>
          <w:szCs w:val="24"/>
          <w:lang w:val="ru-RU"/>
        </w:rPr>
        <w:t>с</w:t>
      </w:r>
      <w:r w:rsidRPr="00030A61">
        <w:rPr>
          <w:position w:val="-1"/>
          <w:sz w:val="24"/>
          <w:szCs w:val="24"/>
          <w:lang w:val="ru-RU"/>
        </w:rPr>
        <w:t>а</w:t>
      </w:r>
      <w:r w:rsidRPr="00030A61">
        <w:rPr>
          <w:spacing w:val="1"/>
          <w:position w:val="-1"/>
          <w:sz w:val="24"/>
          <w:szCs w:val="24"/>
          <w:lang w:val="ru-RU"/>
        </w:rPr>
        <w:t xml:space="preserve"> </w:t>
      </w:r>
      <w:r w:rsidRPr="00030A61">
        <w:rPr>
          <w:spacing w:val="-1"/>
          <w:position w:val="-1"/>
          <w:sz w:val="24"/>
          <w:szCs w:val="24"/>
          <w:lang w:val="ru-RU"/>
        </w:rPr>
        <w:t>с</w:t>
      </w:r>
      <w:r w:rsidRPr="00030A61">
        <w:rPr>
          <w:position w:val="-1"/>
          <w:sz w:val="24"/>
          <w:szCs w:val="24"/>
          <w:lang w:val="ru-RU"/>
        </w:rPr>
        <w:t>л</w:t>
      </w:r>
      <w:r w:rsidRPr="00030A61">
        <w:rPr>
          <w:spacing w:val="-1"/>
          <w:position w:val="-1"/>
          <w:sz w:val="24"/>
          <w:szCs w:val="24"/>
          <w:lang w:val="ru-RU"/>
        </w:rPr>
        <w:t>е</w:t>
      </w:r>
      <w:r w:rsidRPr="00030A61">
        <w:rPr>
          <w:position w:val="-1"/>
          <w:sz w:val="24"/>
          <w:szCs w:val="24"/>
          <w:lang w:val="ru-RU"/>
        </w:rPr>
        <w:t>д</w:t>
      </w:r>
      <w:r w:rsidRPr="00030A61">
        <w:rPr>
          <w:spacing w:val="-1"/>
          <w:position w:val="-1"/>
          <w:sz w:val="24"/>
          <w:szCs w:val="24"/>
          <w:lang w:val="ru-RU"/>
        </w:rPr>
        <w:t>е</w:t>
      </w:r>
      <w:r w:rsidRPr="00030A61">
        <w:rPr>
          <w:position w:val="-1"/>
          <w:sz w:val="24"/>
          <w:szCs w:val="24"/>
          <w:lang w:val="ru-RU"/>
        </w:rPr>
        <w:t>ћ</w:t>
      </w:r>
      <w:r w:rsidRPr="00030A61">
        <w:rPr>
          <w:spacing w:val="3"/>
          <w:position w:val="-1"/>
          <w:sz w:val="24"/>
          <w:szCs w:val="24"/>
          <w:lang w:val="ru-RU"/>
        </w:rPr>
        <w:t>и</w:t>
      </w:r>
      <w:r w:rsidRPr="00030A61">
        <w:rPr>
          <w:position w:val="-1"/>
          <w:sz w:val="24"/>
          <w:szCs w:val="24"/>
          <w:lang w:val="ru-RU"/>
        </w:rPr>
        <w:t>м</w:t>
      </w:r>
      <w:r w:rsidRPr="00030A61">
        <w:rPr>
          <w:spacing w:val="-1"/>
          <w:position w:val="-1"/>
          <w:sz w:val="24"/>
          <w:szCs w:val="24"/>
          <w:lang w:val="ru-RU"/>
        </w:rPr>
        <w:t xml:space="preserve"> </w:t>
      </w:r>
      <w:r w:rsidRPr="00030A61">
        <w:rPr>
          <w:position w:val="-1"/>
          <w:sz w:val="24"/>
          <w:szCs w:val="24"/>
          <w:lang w:val="ru-RU"/>
        </w:rPr>
        <w:t>вр</w:t>
      </w:r>
      <w:r w:rsidRPr="00030A61">
        <w:rPr>
          <w:spacing w:val="-1"/>
          <w:position w:val="-1"/>
          <w:sz w:val="24"/>
          <w:szCs w:val="24"/>
          <w:lang w:val="ru-RU"/>
        </w:rPr>
        <w:t>е</w:t>
      </w:r>
      <w:r w:rsidRPr="00030A61">
        <w:rPr>
          <w:position w:val="-1"/>
          <w:sz w:val="24"/>
          <w:szCs w:val="24"/>
          <w:lang w:val="ru-RU"/>
        </w:rPr>
        <w:t>д</w:t>
      </w:r>
      <w:r w:rsidRPr="00030A61">
        <w:rPr>
          <w:spacing w:val="1"/>
          <w:position w:val="-1"/>
          <w:sz w:val="24"/>
          <w:szCs w:val="24"/>
          <w:lang w:val="ru-RU"/>
        </w:rPr>
        <w:t>н</w:t>
      </w:r>
      <w:r w:rsidRPr="00030A61">
        <w:rPr>
          <w:position w:val="-1"/>
          <w:sz w:val="24"/>
          <w:szCs w:val="24"/>
          <w:lang w:val="ru-RU"/>
        </w:rPr>
        <w:t>о</w:t>
      </w:r>
      <w:r w:rsidRPr="00030A61">
        <w:rPr>
          <w:spacing w:val="-1"/>
          <w:position w:val="-1"/>
          <w:sz w:val="24"/>
          <w:szCs w:val="24"/>
          <w:lang w:val="ru-RU"/>
        </w:rPr>
        <w:t>с</w:t>
      </w:r>
      <w:r w:rsidRPr="00030A61">
        <w:rPr>
          <w:position w:val="-1"/>
          <w:sz w:val="24"/>
          <w:szCs w:val="24"/>
          <w:lang w:val="ru-RU"/>
        </w:rPr>
        <w:t>т</w:t>
      </w:r>
      <w:r w:rsidRPr="00030A61">
        <w:rPr>
          <w:spacing w:val="1"/>
          <w:position w:val="-1"/>
          <w:sz w:val="24"/>
          <w:szCs w:val="24"/>
          <w:lang w:val="ru-RU"/>
        </w:rPr>
        <w:t>и</w:t>
      </w:r>
      <w:r w:rsidRPr="00030A61">
        <w:rPr>
          <w:spacing w:val="-1"/>
          <w:position w:val="-1"/>
          <w:sz w:val="24"/>
          <w:szCs w:val="24"/>
          <w:lang w:val="ru-RU"/>
        </w:rPr>
        <w:t>ма</w:t>
      </w:r>
      <w:r w:rsidRPr="00030A61">
        <w:rPr>
          <w:position w:val="-1"/>
          <w:sz w:val="24"/>
          <w:szCs w:val="24"/>
          <w:lang w:val="ru-RU"/>
        </w:rPr>
        <w:t>:</w:t>
      </w:r>
    </w:p>
    <w:tbl>
      <w:tblPr>
        <w:tblW w:w="0" w:type="auto"/>
        <w:tblInd w:w="8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7"/>
        <w:gridCol w:w="2553"/>
        <w:gridCol w:w="2830"/>
      </w:tblGrid>
      <w:tr w:rsidR="00030A61" w:rsidRPr="00030A61">
        <w:trPr>
          <w:trHeight w:hRule="exact" w:val="295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933067">
            <w:pPr>
              <w:rPr>
                <w:lang w:val="ru-RU"/>
              </w:rPr>
            </w:pPr>
          </w:p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-1"/>
                <w:sz w:val="24"/>
                <w:szCs w:val="24"/>
              </w:rPr>
              <w:t>ме</w:t>
            </w:r>
            <w:r w:rsidRPr="00030A61">
              <w:rPr>
                <w:sz w:val="24"/>
                <w:szCs w:val="24"/>
              </w:rPr>
              <w:t>т</w:t>
            </w:r>
            <w:r w:rsidRPr="00030A61">
              <w:rPr>
                <w:spacing w:val="-1"/>
                <w:sz w:val="24"/>
                <w:szCs w:val="24"/>
              </w:rPr>
              <w:t>а</w:t>
            </w:r>
            <w:r w:rsidRPr="00030A61">
              <w:rPr>
                <w:sz w:val="24"/>
                <w:szCs w:val="24"/>
              </w:rPr>
              <w:t>н</w:t>
            </w:r>
            <w:proofErr w:type="spellEnd"/>
            <w:r w:rsidRPr="00030A61">
              <w:rPr>
                <w:spacing w:val="1"/>
                <w:sz w:val="24"/>
                <w:szCs w:val="24"/>
              </w:rPr>
              <w:t xml:space="preserve"> </w:t>
            </w:r>
            <w:r w:rsidRPr="00030A61">
              <w:rPr>
                <w:sz w:val="24"/>
                <w:szCs w:val="24"/>
              </w:rPr>
              <w:t>C1</w:t>
            </w:r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-1"/>
                <w:sz w:val="24"/>
                <w:szCs w:val="24"/>
              </w:rPr>
              <w:t>м</w:t>
            </w:r>
            <w:r w:rsidRPr="00030A61">
              <w:rPr>
                <w:spacing w:val="1"/>
                <w:sz w:val="24"/>
                <w:szCs w:val="24"/>
              </w:rPr>
              <w:t>ин</w:t>
            </w:r>
            <w:proofErr w:type="spellEnd"/>
            <w:r w:rsidRPr="00030A61">
              <w:rPr>
                <w:sz w:val="24"/>
                <w:szCs w:val="24"/>
              </w:rPr>
              <w:t xml:space="preserve">. 90 </w:t>
            </w:r>
            <w:proofErr w:type="spellStart"/>
            <w:r w:rsidRPr="00030A61">
              <w:rPr>
                <w:sz w:val="24"/>
                <w:szCs w:val="24"/>
              </w:rPr>
              <w:t>мол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z w:val="24"/>
                <w:szCs w:val="24"/>
              </w:rPr>
              <w:t>а</w:t>
            </w:r>
            <w:proofErr w:type="spellEnd"/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pacing w:val="1"/>
                <w:sz w:val="24"/>
                <w:szCs w:val="24"/>
              </w:rPr>
              <w:t>п</w:t>
            </w:r>
            <w:r w:rsidRPr="00030A61">
              <w:rPr>
                <w:sz w:val="24"/>
                <w:szCs w:val="24"/>
              </w:rPr>
              <w:t>ро</w:t>
            </w:r>
            <w:r w:rsidRPr="00030A61">
              <w:rPr>
                <w:spacing w:val="1"/>
                <w:sz w:val="24"/>
                <w:szCs w:val="24"/>
              </w:rPr>
              <w:t>ц</w:t>
            </w:r>
            <w:r w:rsidRPr="00030A61">
              <w:rPr>
                <w:spacing w:val="-1"/>
                <w:sz w:val="24"/>
                <w:szCs w:val="24"/>
              </w:rPr>
              <w:t>е</w:t>
            </w:r>
            <w:r w:rsidRPr="00030A61">
              <w:rPr>
                <w:spacing w:val="1"/>
                <w:sz w:val="24"/>
                <w:szCs w:val="24"/>
              </w:rPr>
              <w:t>н</w:t>
            </w:r>
            <w:r w:rsidRPr="00030A61">
              <w:rPr>
                <w:spacing w:val="-2"/>
                <w:sz w:val="24"/>
                <w:szCs w:val="24"/>
              </w:rPr>
              <w:t>т</w:t>
            </w:r>
            <w:r w:rsidRPr="00030A61">
              <w:rPr>
                <w:sz w:val="24"/>
                <w:szCs w:val="24"/>
              </w:rPr>
              <w:t>а</w:t>
            </w:r>
            <w:proofErr w:type="spellEnd"/>
          </w:p>
        </w:tc>
      </w:tr>
      <w:tr w:rsidR="00030A61" w:rsidRPr="00030A61">
        <w:trPr>
          <w:trHeight w:hRule="exact" w:val="308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933067"/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spacing w:before="1"/>
              <w:ind w:left="135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-1"/>
                <w:sz w:val="24"/>
                <w:szCs w:val="24"/>
              </w:rPr>
              <w:t>е</w:t>
            </w:r>
            <w:r w:rsidRPr="00030A61">
              <w:rPr>
                <w:sz w:val="24"/>
                <w:szCs w:val="24"/>
              </w:rPr>
              <w:t>т</w:t>
            </w:r>
            <w:r w:rsidRPr="00030A61">
              <w:rPr>
                <w:spacing w:val="-1"/>
                <w:sz w:val="24"/>
                <w:szCs w:val="24"/>
              </w:rPr>
              <w:t>а</w:t>
            </w:r>
            <w:r w:rsidRPr="00030A61">
              <w:rPr>
                <w:sz w:val="24"/>
                <w:szCs w:val="24"/>
              </w:rPr>
              <w:t>н</w:t>
            </w:r>
            <w:proofErr w:type="spellEnd"/>
            <w:r w:rsidRPr="00030A61">
              <w:rPr>
                <w:spacing w:val="1"/>
                <w:sz w:val="24"/>
                <w:szCs w:val="24"/>
              </w:rPr>
              <w:t xml:space="preserve"> </w:t>
            </w:r>
            <w:r w:rsidRPr="00030A61">
              <w:rPr>
                <w:sz w:val="24"/>
                <w:szCs w:val="24"/>
              </w:rPr>
              <w:t>C2</w:t>
            </w:r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spacing w:before="1"/>
              <w:ind w:left="133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-1"/>
                <w:sz w:val="24"/>
                <w:szCs w:val="24"/>
              </w:rPr>
              <w:t>ма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proofErr w:type="spellEnd"/>
            <w:r w:rsidRPr="00030A61">
              <w:rPr>
                <w:sz w:val="24"/>
                <w:szCs w:val="24"/>
              </w:rPr>
              <w:t xml:space="preserve">. 4 </w:t>
            </w:r>
            <w:proofErr w:type="spellStart"/>
            <w:r w:rsidRPr="00030A61">
              <w:rPr>
                <w:spacing w:val="-1"/>
                <w:sz w:val="24"/>
                <w:szCs w:val="24"/>
              </w:rPr>
              <w:t>м</w:t>
            </w:r>
            <w:r w:rsidRPr="00030A61">
              <w:rPr>
                <w:sz w:val="24"/>
                <w:szCs w:val="24"/>
              </w:rPr>
              <w:t>ол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z w:val="24"/>
                <w:szCs w:val="24"/>
              </w:rPr>
              <w:t>а</w:t>
            </w:r>
            <w:proofErr w:type="spellEnd"/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pacing w:val="1"/>
                <w:sz w:val="24"/>
                <w:szCs w:val="24"/>
              </w:rPr>
              <w:t>п</w:t>
            </w:r>
            <w:r w:rsidRPr="00030A61">
              <w:rPr>
                <w:sz w:val="24"/>
                <w:szCs w:val="24"/>
              </w:rPr>
              <w:t>ро</w:t>
            </w:r>
            <w:r w:rsidRPr="00030A61">
              <w:rPr>
                <w:spacing w:val="1"/>
                <w:sz w:val="24"/>
                <w:szCs w:val="24"/>
              </w:rPr>
              <w:t>ц</w:t>
            </w:r>
            <w:r w:rsidRPr="00030A61">
              <w:rPr>
                <w:spacing w:val="-1"/>
                <w:sz w:val="24"/>
                <w:szCs w:val="24"/>
              </w:rPr>
              <w:t>е</w:t>
            </w:r>
            <w:r w:rsidRPr="00030A61">
              <w:rPr>
                <w:spacing w:val="1"/>
                <w:sz w:val="24"/>
                <w:szCs w:val="24"/>
              </w:rPr>
              <w:t>н</w:t>
            </w:r>
            <w:r w:rsidRPr="00030A61">
              <w:rPr>
                <w:sz w:val="24"/>
                <w:szCs w:val="24"/>
              </w:rPr>
              <w:t>та</w:t>
            </w:r>
            <w:proofErr w:type="spellEnd"/>
          </w:p>
        </w:tc>
      </w:tr>
      <w:tr w:rsidR="00030A61" w:rsidRPr="00030A61">
        <w:trPr>
          <w:trHeight w:hRule="exact" w:val="305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spacing w:before="10"/>
              <w:ind w:left="57"/>
              <w:rPr>
                <w:sz w:val="24"/>
                <w:szCs w:val="24"/>
              </w:rPr>
            </w:pPr>
            <w:proofErr w:type="spellStart"/>
            <w:r w:rsidRPr="00030A61">
              <w:rPr>
                <w:sz w:val="24"/>
                <w:szCs w:val="24"/>
              </w:rPr>
              <w:t>Х</w:t>
            </w:r>
            <w:r w:rsidRPr="00030A61">
              <w:rPr>
                <w:spacing w:val="-1"/>
                <w:sz w:val="24"/>
                <w:szCs w:val="24"/>
              </w:rPr>
              <w:t>ем</w:t>
            </w:r>
            <w:r w:rsidRPr="00030A61">
              <w:rPr>
                <w:spacing w:val="1"/>
                <w:sz w:val="24"/>
                <w:szCs w:val="24"/>
              </w:rPr>
              <w:t>и</w:t>
            </w:r>
            <w:r w:rsidRPr="00030A61">
              <w:rPr>
                <w:sz w:val="24"/>
                <w:szCs w:val="24"/>
              </w:rPr>
              <w:t>јски</w:t>
            </w:r>
            <w:proofErr w:type="spellEnd"/>
            <w:r w:rsidRPr="00030A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pacing w:val="-1"/>
                <w:sz w:val="24"/>
                <w:szCs w:val="24"/>
              </w:rPr>
              <w:t>сас</w:t>
            </w:r>
            <w:r w:rsidRPr="00030A61">
              <w:rPr>
                <w:sz w:val="24"/>
                <w:szCs w:val="24"/>
              </w:rPr>
              <w:t>т</w:t>
            </w:r>
            <w:r w:rsidRPr="00030A61">
              <w:rPr>
                <w:spacing w:val="-1"/>
                <w:sz w:val="24"/>
                <w:szCs w:val="24"/>
              </w:rPr>
              <w:t>а</w:t>
            </w:r>
            <w:r w:rsidRPr="00030A61">
              <w:rPr>
                <w:sz w:val="24"/>
                <w:szCs w:val="24"/>
              </w:rPr>
              <w:t>в</w:t>
            </w:r>
            <w:proofErr w:type="spellEnd"/>
          </w:p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1"/>
                <w:sz w:val="24"/>
                <w:szCs w:val="24"/>
              </w:rPr>
              <w:t>п</w:t>
            </w:r>
            <w:r w:rsidRPr="00030A61">
              <w:rPr>
                <w:sz w:val="24"/>
                <w:szCs w:val="24"/>
              </w:rPr>
              <w:t>ро</w:t>
            </w:r>
            <w:r w:rsidRPr="00030A61">
              <w:rPr>
                <w:spacing w:val="1"/>
                <w:sz w:val="24"/>
                <w:szCs w:val="24"/>
              </w:rPr>
              <w:t>п</w:t>
            </w:r>
            <w:r w:rsidRPr="00030A61">
              <w:rPr>
                <w:spacing w:val="-1"/>
                <w:sz w:val="24"/>
                <w:szCs w:val="24"/>
              </w:rPr>
              <w:t>а</w:t>
            </w:r>
            <w:r w:rsidRPr="00030A61">
              <w:rPr>
                <w:sz w:val="24"/>
                <w:szCs w:val="24"/>
              </w:rPr>
              <w:t>н</w:t>
            </w:r>
            <w:proofErr w:type="spellEnd"/>
            <w:r w:rsidRPr="00030A61">
              <w:rPr>
                <w:spacing w:val="1"/>
                <w:sz w:val="24"/>
                <w:szCs w:val="24"/>
              </w:rPr>
              <w:t xml:space="preserve"> </w:t>
            </w:r>
            <w:r w:rsidRPr="00030A61">
              <w:rPr>
                <w:sz w:val="24"/>
                <w:szCs w:val="24"/>
              </w:rPr>
              <w:t xml:space="preserve">C3, </w:t>
            </w:r>
            <w:proofErr w:type="spellStart"/>
            <w:r w:rsidRPr="00030A61">
              <w:rPr>
                <w:spacing w:val="2"/>
                <w:sz w:val="24"/>
                <w:szCs w:val="24"/>
              </w:rPr>
              <w:t>б</w:t>
            </w:r>
            <w:r w:rsidRPr="00030A61">
              <w:rPr>
                <w:spacing w:val="-7"/>
                <w:sz w:val="24"/>
                <w:szCs w:val="24"/>
              </w:rPr>
              <w:t>у</w:t>
            </w:r>
            <w:r w:rsidRPr="00030A61">
              <w:rPr>
                <w:sz w:val="24"/>
                <w:szCs w:val="24"/>
              </w:rPr>
              <w:t>т</w:t>
            </w:r>
            <w:r w:rsidRPr="00030A61">
              <w:rPr>
                <w:spacing w:val="-1"/>
                <w:sz w:val="24"/>
                <w:szCs w:val="24"/>
              </w:rPr>
              <w:t>а</w:t>
            </w:r>
            <w:r w:rsidRPr="00030A61">
              <w:rPr>
                <w:sz w:val="24"/>
                <w:szCs w:val="24"/>
              </w:rPr>
              <w:t>н</w:t>
            </w:r>
            <w:proofErr w:type="spellEnd"/>
            <w:r w:rsidRPr="00030A61">
              <w:rPr>
                <w:spacing w:val="1"/>
                <w:sz w:val="24"/>
                <w:szCs w:val="24"/>
              </w:rPr>
              <w:t xml:space="preserve"> </w:t>
            </w:r>
            <w:r w:rsidRPr="00030A61">
              <w:rPr>
                <w:sz w:val="24"/>
                <w:szCs w:val="24"/>
              </w:rPr>
              <w:t>C4...</w:t>
            </w:r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-1"/>
                <w:sz w:val="24"/>
                <w:szCs w:val="24"/>
              </w:rPr>
              <w:t>ма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proofErr w:type="spellEnd"/>
            <w:r w:rsidRPr="00030A61">
              <w:rPr>
                <w:sz w:val="24"/>
                <w:szCs w:val="24"/>
              </w:rPr>
              <w:t xml:space="preserve">. 2 </w:t>
            </w:r>
            <w:proofErr w:type="spellStart"/>
            <w:r w:rsidRPr="00030A61">
              <w:rPr>
                <w:spacing w:val="-1"/>
                <w:sz w:val="24"/>
                <w:szCs w:val="24"/>
              </w:rPr>
              <w:t>м</w:t>
            </w:r>
            <w:r w:rsidRPr="00030A61">
              <w:rPr>
                <w:sz w:val="24"/>
                <w:szCs w:val="24"/>
              </w:rPr>
              <w:t>ол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z w:val="24"/>
                <w:szCs w:val="24"/>
              </w:rPr>
              <w:t>а</w:t>
            </w:r>
            <w:proofErr w:type="spellEnd"/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pacing w:val="1"/>
                <w:sz w:val="24"/>
                <w:szCs w:val="24"/>
              </w:rPr>
              <w:t>п</w:t>
            </w:r>
            <w:r w:rsidRPr="00030A61">
              <w:rPr>
                <w:sz w:val="24"/>
                <w:szCs w:val="24"/>
              </w:rPr>
              <w:t>ро</w:t>
            </w:r>
            <w:r w:rsidRPr="00030A61">
              <w:rPr>
                <w:spacing w:val="1"/>
                <w:sz w:val="24"/>
                <w:szCs w:val="24"/>
              </w:rPr>
              <w:t>ц</w:t>
            </w:r>
            <w:r w:rsidRPr="00030A61">
              <w:rPr>
                <w:spacing w:val="-1"/>
                <w:sz w:val="24"/>
                <w:szCs w:val="24"/>
              </w:rPr>
              <w:t>е</w:t>
            </w:r>
            <w:r w:rsidRPr="00030A61">
              <w:rPr>
                <w:spacing w:val="1"/>
                <w:sz w:val="24"/>
                <w:szCs w:val="24"/>
              </w:rPr>
              <w:t>н</w:t>
            </w:r>
            <w:r w:rsidRPr="00030A61">
              <w:rPr>
                <w:sz w:val="24"/>
                <w:szCs w:val="24"/>
              </w:rPr>
              <w:t>та</w:t>
            </w:r>
            <w:proofErr w:type="spellEnd"/>
          </w:p>
        </w:tc>
      </w:tr>
      <w:tr w:rsidR="00030A61" w:rsidRPr="00030A61">
        <w:trPr>
          <w:trHeight w:hRule="exact" w:val="298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933067"/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-1"/>
                <w:sz w:val="24"/>
                <w:szCs w:val="24"/>
              </w:rPr>
              <w:t>а</w:t>
            </w:r>
            <w:r w:rsidRPr="00030A61">
              <w:rPr>
                <w:spacing w:val="1"/>
                <w:sz w:val="24"/>
                <w:szCs w:val="24"/>
              </w:rPr>
              <w:t>з</w:t>
            </w:r>
            <w:r w:rsidRPr="00030A61">
              <w:rPr>
                <w:sz w:val="24"/>
                <w:szCs w:val="24"/>
              </w:rPr>
              <w:t>от</w:t>
            </w:r>
            <w:r w:rsidRPr="00030A61">
              <w:rPr>
                <w:spacing w:val="2"/>
                <w:sz w:val="24"/>
                <w:szCs w:val="24"/>
              </w:rPr>
              <w:t>+</w:t>
            </w:r>
            <w:r w:rsidRPr="00030A61">
              <w:rPr>
                <w:spacing w:val="-5"/>
                <w:sz w:val="24"/>
                <w:szCs w:val="24"/>
              </w:rPr>
              <w:t>у</w:t>
            </w:r>
            <w:r w:rsidRPr="00030A61">
              <w:rPr>
                <w:sz w:val="24"/>
                <w:szCs w:val="24"/>
              </w:rPr>
              <w:t>гљ</w:t>
            </w:r>
            <w:r w:rsidRPr="00030A61">
              <w:rPr>
                <w:spacing w:val="-1"/>
                <w:sz w:val="24"/>
                <w:szCs w:val="24"/>
              </w:rPr>
              <w:t>е</w:t>
            </w:r>
            <w:r w:rsidRPr="00030A61">
              <w:rPr>
                <w:spacing w:val="2"/>
                <w:sz w:val="24"/>
                <w:szCs w:val="24"/>
              </w:rPr>
              <w:t>н</w:t>
            </w:r>
            <w:r w:rsidRPr="00030A61">
              <w:rPr>
                <w:spacing w:val="-1"/>
                <w:sz w:val="24"/>
                <w:szCs w:val="24"/>
              </w:rPr>
              <w:t>-</w:t>
            </w:r>
            <w:r w:rsidRPr="00030A61">
              <w:rPr>
                <w:sz w:val="24"/>
                <w:szCs w:val="24"/>
              </w:rPr>
              <w:t>д</w:t>
            </w:r>
            <w:r w:rsidRPr="00030A61">
              <w:rPr>
                <w:spacing w:val="1"/>
                <w:sz w:val="24"/>
                <w:szCs w:val="24"/>
              </w:rPr>
              <w:t>и</w:t>
            </w:r>
            <w:r w:rsidRPr="00030A61">
              <w:rPr>
                <w:sz w:val="24"/>
                <w:szCs w:val="24"/>
              </w:rPr>
              <w:t>о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r w:rsidRPr="00030A61">
              <w:rPr>
                <w:spacing w:val="1"/>
                <w:sz w:val="24"/>
                <w:szCs w:val="24"/>
              </w:rPr>
              <w:t>и</w:t>
            </w:r>
            <w:r w:rsidRPr="00030A61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-1"/>
                <w:sz w:val="24"/>
                <w:szCs w:val="24"/>
              </w:rPr>
              <w:t>ма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proofErr w:type="spellEnd"/>
            <w:r w:rsidRPr="00030A61">
              <w:rPr>
                <w:sz w:val="24"/>
                <w:szCs w:val="24"/>
              </w:rPr>
              <w:t xml:space="preserve">. 5 </w:t>
            </w:r>
            <w:proofErr w:type="spellStart"/>
            <w:r w:rsidRPr="00030A61">
              <w:rPr>
                <w:spacing w:val="-1"/>
                <w:sz w:val="24"/>
                <w:szCs w:val="24"/>
              </w:rPr>
              <w:t>м</w:t>
            </w:r>
            <w:r w:rsidRPr="00030A61">
              <w:rPr>
                <w:sz w:val="24"/>
                <w:szCs w:val="24"/>
              </w:rPr>
              <w:t>ол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z w:val="24"/>
                <w:szCs w:val="24"/>
              </w:rPr>
              <w:t>а</w:t>
            </w:r>
            <w:proofErr w:type="spellEnd"/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pacing w:val="1"/>
                <w:sz w:val="24"/>
                <w:szCs w:val="24"/>
              </w:rPr>
              <w:t>п</w:t>
            </w:r>
            <w:r w:rsidRPr="00030A61">
              <w:rPr>
                <w:sz w:val="24"/>
                <w:szCs w:val="24"/>
              </w:rPr>
              <w:t>ро</w:t>
            </w:r>
            <w:r w:rsidRPr="00030A61">
              <w:rPr>
                <w:spacing w:val="1"/>
                <w:sz w:val="24"/>
                <w:szCs w:val="24"/>
              </w:rPr>
              <w:t>ц</w:t>
            </w:r>
            <w:r w:rsidRPr="00030A61">
              <w:rPr>
                <w:spacing w:val="-1"/>
                <w:sz w:val="24"/>
                <w:szCs w:val="24"/>
              </w:rPr>
              <w:t>е</w:t>
            </w:r>
            <w:r w:rsidRPr="00030A61">
              <w:rPr>
                <w:spacing w:val="1"/>
                <w:sz w:val="24"/>
                <w:szCs w:val="24"/>
              </w:rPr>
              <w:t>н</w:t>
            </w:r>
            <w:r w:rsidRPr="00030A61">
              <w:rPr>
                <w:sz w:val="24"/>
                <w:szCs w:val="24"/>
              </w:rPr>
              <w:t>та</w:t>
            </w:r>
            <w:proofErr w:type="spellEnd"/>
          </w:p>
        </w:tc>
      </w:tr>
      <w:tr w:rsidR="00030A61" w:rsidRPr="00030A61">
        <w:trPr>
          <w:trHeight w:hRule="exact" w:val="295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933067"/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r w:rsidRPr="00030A61">
              <w:rPr>
                <w:sz w:val="24"/>
                <w:szCs w:val="24"/>
              </w:rPr>
              <w:t>водо</w:t>
            </w:r>
            <w:r w:rsidRPr="00030A61">
              <w:rPr>
                <w:spacing w:val="1"/>
                <w:sz w:val="24"/>
                <w:szCs w:val="24"/>
              </w:rPr>
              <w:t>ник</w:t>
            </w:r>
            <w:r w:rsidRPr="00030A61">
              <w:rPr>
                <w:spacing w:val="-1"/>
                <w:sz w:val="24"/>
                <w:szCs w:val="24"/>
              </w:rPr>
              <w:t>-</w:t>
            </w:r>
            <w:r w:rsidRPr="00030A61">
              <w:rPr>
                <w:spacing w:val="1"/>
                <w:sz w:val="24"/>
                <w:szCs w:val="24"/>
              </w:rPr>
              <w:t>с</w:t>
            </w:r>
            <w:r w:rsidRPr="00030A61">
              <w:rPr>
                <w:spacing w:val="-7"/>
                <w:sz w:val="24"/>
                <w:szCs w:val="24"/>
              </w:rPr>
              <w:t>у</w:t>
            </w:r>
            <w:r w:rsidRPr="00030A61">
              <w:rPr>
                <w:sz w:val="24"/>
                <w:szCs w:val="24"/>
              </w:rPr>
              <w:t>лф</w:t>
            </w:r>
            <w:r w:rsidRPr="00030A61">
              <w:rPr>
                <w:spacing w:val="2"/>
                <w:sz w:val="24"/>
                <w:szCs w:val="24"/>
              </w:rPr>
              <w:t>и</w:t>
            </w:r>
            <w:r w:rsidRPr="00030A61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-1"/>
                <w:sz w:val="24"/>
                <w:szCs w:val="24"/>
              </w:rPr>
              <w:t>ма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proofErr w:type="spellEnd"/>
            <w:r w:rsidRPr="00030A61">
              <w:rPr>
                <w:sz w:val="24"/>
                <w:szCs w:val="24"/>
              </w:rPr>
              <w:t>. 5 m</w:t>
            </w:r>
            <w:r w:rsidRPr="00030A61">
              <w:rPr>
                <w:spacing w:val="-2"/>
                <w:sz w:val="24"/>
                <w:szCs w:val="24"/>
              </w:rPr>
              <w:t>g</w:t>
            </w:r>
            <w:r w:rsidRPr="00030A61">
              <w:rPr>
                <w:sz w:val="24"/>
                <w:szCs w:val="24"/>
              </w:rPr>
              <w:t>/</w:t>
            </w:r>
            <w:r w:rsidRPr="00030A61">
              <w:rPr>
                <w:spacing w:val="1"/>
                <w:sz w:val="24"/>
                <w:szCs w:val="24"/>
              </w:rPr>
              <w:t>m</w:t>
            </w:r>
            <w:r w:rsidRPr="00030A61">
              <w:rPr>
                <w:sz w:val="24"/>
                <w:szCs w:val="24"/>
              </w:rPr>
              <w:t>³</w:t>
            </w:r>
          </w:p>
        </w:tc>
      </w:tr>
      <w:tr w:rsidR="00030A61" w:rsidRPr="00030A61">
        <w:trPr>
          <w:trHeight w:hRule="exact" w:val="295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57"/>
              <w:rPr>
                <w:sz w:val="24"/>
                <w:szCs w:val="24"/>
              </w:rPr>
            </w:pPr>
            <w:proofErr w:type="spellStart"/>
            <w:r w:rsidRPr="00030A61">
              <w:rPr>
                <w:sz w:val="24"/>
                <w:szCs w:val="24"/>
              </w:rPr>
              <w:t>С</w:t>
            </w:r>
            <w:r w:rsidRPr="00030A61">
              <w:rPr>
                <w:spacing w:val="-1"/>
                <w:sz w:val="24"/>
                <w:szCs w:val="24"/>
              </w:rPr>
              <w:t>а</w:t>
            </w:r>
            <w:r w:rsidRPr="00030A61">
              <w:rPr>
                <w:sz w:val="24"/>
                <w:szCs w:val="24"/>
              </w:rPr>
              <w:t>држ</w:t>
            </w:r>
            <w:r w:rsidRPr="00030A61">
              <w:rPr>
                <w:spacing w:val="-1"/>
                <w:sz w:val="24"/>
                <w:szCs w:val="24"/>
              </w:rPr>
              <w:t>а</w:t>
            </w:r>
            <w:r w:rsidRPr="00030A61">
              <w:rPr>
                <w:sz w:val="24"/>
                <w:szCs w:val="24"/>
              </w:rPr>
              <w:t>ј</w:t>
            </w:r>
            <w:proofErr w:type="spellEnd"/>
            <w:r w:rsidRPr="00030A61">
              <w:rPr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pacing w:val="4"/>
                <w:sz w:val="24"/>
                <w:szCs w:val="24"/>
              </w:rPr>
              <w:t>с</w:t>
            </w:r>
            <w:r w:rsidRPr="00030A61">
              <w:rPr>
                <w:spacing w:val="-5"/>
                <w:sz w:val="24"/>
                <w:szCs w:val="24"/>
              </w:rPr>
              <w:t>у</w:t>
            </w:r>
            <w:r w:rsidRPr="00030A61">
              <w:rPr>
                <w:spacing w:val="-1"/>
                <w:sz w:val="24"/>
                <w:szCs w:val="24"/>
              </w:rPr>
              <w:t>м</w:t>
            </w:r>
            <w:r w:rsidRPr="00030A61">
              <w:rPr>
                <w:spacing w:val="1"/>
                <w:sz w:val="24"/>
                <w:szCs w:val="24"/>
              </w:rPr>
              <w:t>п</w:t>
            </w:r>
            <w:r w:rsidRPr="00030A61">
              <w:rPr>
                <w:sz w:val="24"/>
                <w:szCs w:val="24"/>
              </w:rPr>
              <w:t>ора</w:t>
            </w:r>
            <w:proofErr w:type="spellEnd"/>
          </w:p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1"/>
                <w:sz w:val="24"/>
                <w:szCs w:val="24"/>
              </w:rPr>
              <w:t>с</w:t>
            </w:r>
            <w:r w:rsidRPr="00030A61">
              <w:rPr>
                <w:spacing w:val="-5"/>
                <w:sz w:val="24"/>
                <w:szCs w:val="24"/>
              </w:rPr>
              <w:t>у</w:t>
            </w:r>
            <w:r w:rsidRPr="00030A61">
              <w:rPr>
                <w:spacing w:val="-1"/>
                <w:sz w:val="24"/>
                <w:szCs w:val="24"/>
              </w:rPr>
              <w:t>м</w:t>
            </w:r>
            <w:r w:rsidRPr="00030A61">
              <w:rPr>
                <w:spacing w:val="1"/>
                <w:sz w:val="24"/>
                <w:szCs w:val="24"/>
              </w:rPr>
              <w:t>п</w:t>
            </w:r>
            <w:r w:rsidRPr="00030A61">
              <w:rPr>
                <w:sz w:val="24"/>
                <w:szCs w:val="24"/>
              </w:rPr>
              <w:t>ор</w:t>
            </w:r>
            <w:proofErr w:type="spellEnd"/>
            <w:r w:rsidRPr="00030A61">
              <w:rPr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pacing w:val="1"/>
                <w:sz w:val="24"/>
                <w:szCs w:val="24"/>
              </w:rPr>
              <w:t>и</w:t>
            </w:r>
            <w:r w:rsidRPr="00030A61">
              <w:rPr>
                <w:sz w:val="24"/>
                <w:szCs w:val="24"/>
              </w:rPr>
              <w:t>з</w:t>
            </w:r>
            <w:proofErr w:type="spellEnd"/>
            <w:r w:rsidRPr="00030A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pacing w:val="-1"/>
                <w:sz w:val="24"/>
                <w:szCs w:val="24"/>
              </w:rPr>
              <w:t>ме</w:t>
            </w:r>
            <w:r w:rsidRPr="00030A61">
              <w:rPr>
                <w:sz w:val="24"/>
                <w:szCs w:val="24"/>
              </w:rPr>
              <w:t>р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pacing w:val="-1"/>
                <w:sz w:val="24"/>
                <w:szCs w:val="24"/>
              </w:rPr>
              <w:t>а</w:t>
            </w:r>
            <w:r w:rsidRPr="00030A61">
              <w:rPr>
                <w:spacing w:val="1"/>
                <w:sz w:val="24"/>
                <w:szCs w:val="24"/>
              </w:rPr>
              <w:t>п</w:t>
            </w:r>
            <w:r w:rsidRPr="00030A61">
              <w:rPr>
                <w:sz w:val="24"/>
                <w:szCs w:val="24"/>
              </w:rPr>
              <w:t>т</w:t>
            </w:r>
            <w:r w:rsidRPr="00030A61">
              <w:rPr>
                <w:spacing w:val="-1"/>
                <w:sz w:val="24"/>
                <w:szCs w:val="24"/>
              </w:rPr>
              <w:t>а</w:t>
            </w:r>
            <w:r w:rsidRPr="00030A61">
              <w:rPr>
                <w:spacing w:val="1"/>
                <w:sz w:val="24"/>
                <w:szCs w:val="24"/>
              </w:rPr>
              <w:t>н</w:t>
            </w:r>
            <w:r w:rsidRPr="00030A61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-1"/>
                <w:sz w:val="24"/>
                <w:szCs w:val="24"/>
              </w:rPr>
              <w:t>ма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proofErr w:type="spellEnd"/>
            <w:r w:rsidRPr="00030A61">
              <w:rPr>
                <w:sz w:val="24"/>
                <w:szCs w:val="24"/>
              </w:rPr>
              <w:t>. 5,6 m</w:t>
            </w:r>
            <w:r w:rsidRPr="00030A61">
              <w:rPr>
                <w:spacing w:val="-2"/>
                <w:sz w:val="24"/>
                <w:szCs w:val="24"/>
              </w:rPr>
              <w:t>g</w:t>
            </w:r>
            <w:r w:rsidRPr="00030A61">
              <w:rPr>
                <w:sz w:val="24"/>
                <w:szCs w:val="24"/>
              </w:rPr>
              <w:t>/</w:t>
            </w:r>
            <w:r w:rsidRPr="00030A61">
              <w:rPr>
                <w:spacing w:val="1"/>
                <w:sz w:val="24"/>
                <w:szCs w:val="24"/>
              </w:rPr>
              <w:t>m</w:t>
            </w:r>
            <w:r w:rsidRPr="00030A61">
              <w:rPr>
                <w:sz w:val="24"/>
                <w:szCs w:val="24"/>
              </w:rPr>
              <w:t>³</w:t>
            </w:r>
          </w:p>
        </w:tc>
      </w:tr>
      <w:tr w:rsidR="00030A61" w:rsidRPr="00030A61">
        <w:trPr>
          <w:trHeight w:hRule="exact" w:val="302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933067"/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1"/>
                <w:sz w:val="24"/>
                <w:szCs w:val="24"/>
              </w:rPr>
              <w:t>с</w:t>
            </w:r>
            <w:r w:rsidRPr="00030A61">
              <w:rPr>
                <w:spacing w:val="-5"/>
                <w:sz w:val="24"/>
                <w:szCs w:val="24"/>
              </w:rPr>
              <w:t>у</w:t>
            </w:r>
            <w:r w:rsidRPr="00030A61">
              <w:rPr>
                <w:spacing w:val="-1"/>
                <w:sz w:val="24"/>
                <w:szCs w:val="24"/>
              </w:rPr>
              <w:t>м</w:t>
            </w:r>
            <w:r w:rsidRPr="00030A61">
              <w:rPr>
                <w:spacing w:val="1"/>
                <w:sz w:val="24"/>
                <w:szCs w:val="24"/>
              </w:rPr>
              <w:t>п</w:t>
            </w:r>
            <w:r w:rsidRPr="00030A61">
              <w:rPr>
                <w:sz w:val="24"/>
                <w:szCs w:val="24"/>
              </w:rPr>
              <w:t>ор</w:t>
            </w:r>
            <w:proofErr w:type="spellEnd"/>
            <w:r w:rsidRPr="00030A61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pacing w:val="-5"/>
                <w:sz w:val="24"/>
                <w:szCs w:val="24"/>
              </w:rPr>
              <w:t>у</w:t>
            </w:r>
            <w:r w:rsidRPr="00030A61">
              <w:rPr>
                <w:spacing w:val="6"/>
                <w:sz w:val="24"/>
                <w:szCs w:val="24"/>
              </w:rPr>
              <w:t>к</w:t>
            </w:r>
            <w:r w:rsidRPr="00030A61">
              <w:rPr>
                <w:spacing w:val="-7"/>
                <w:sz w:val="24"/>
                <w:szCs w:val="24"/>
              </w:rPr>
              <w:t>у</w:t>
            </w:r>
            <w:r w:rsidRPr="00030A61">
              <w:rPr>
                <w:spacing w:val="1"/>
                <w:sz w:val="24"/>
                <w:szCs w:val="24"/>
              </w:rPr>
              <w:t>пн</w:t>
            </w:r>
            <w:r w:rsidRPr="00030A61">
              <w:rPr>
                <w:sz w:val="24"/>
                <w:szCs w:val="24"/>
              </w:rPr>
              <w:t>о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r w:rsidRPr="00030A61">
              <w:rPr>
                <w:spacing w:val="-1"/>
                <w:sz w:val="24"/>
                <w:szCs w:val="24"/>
              </w:rPr>
              <w:t>ма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proofErr w:type="spellEnd"/>
            <w:r w:rsidRPr="00030A61">
              <w:rPr>
                <w:sz w:val="24"/>
                <w:szCs w:val="24"/>
              </w:rPr>
              <w:t>. 20 m</w:t>
            </w:r>
            <w:r w:rsidRPr="00030A61">
              <w:rPr>
                <w:spacing w:val="-2"/>
                <w:sz w:val="24"/>
                <w:szCs w:val="24"/>
              </w:rPr>
              <w:t>g</w:t>
            </w:r>
            <w:r w:rsidRPr="00030A61">
              <w:rPr>
                <w:sz w:val="24"/>
                <w:szCs w:val="24"/>
              </w:rPr>
              <w:t>/</w:t>
            </w:r>
            <w:r w:rsidRPr="00030A61">
              <w:rPr>
                <w:spacing w:val="1"/>
                <w:sz w:val="24"/>
                <w:szCs w:val="24"/>
              </w:rPr>
              <w:t>m</w:t>
            </w:r>
            <w:r w:rsidRPr="00030A61">
              <w:rPr>
                <w:sz w:val="24"/>
                <w:szCs w:val="24"/>
              </w:rPr>
              <w:t>³</w:t>
            </w:r>
          </w:p>
        </w:tc>
      </w:tr>
      <w:tr w:rsidR="00030A61" w:rsidRPr="00030A61">
        <w:trPr>
          <w:trHeight w:hRule="exact" w:val="295"/>
        </w:trPr>
        <w:tc>
          <w:tcPr>
            <w:tcW w:w="4609" w:type="dxa"/>
            <w:gridSpan w:val="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spacing w:line="260" w:lineRule="exact"/>
              <w:ind w:left="57"/>
              <w:rPr>
                <w:sz w:val="24"/>
                <w:szCs w:val="24"/>
              </w:rPr>
            </w:pPr>
            <w:proofErr w:type="spellStart"/>
            <w:r w:rsidRPr="00030A61">
              <w:rPr>
                <w:sz w:val="24"/>
                <w:szCs w:val="24"/>
              </w:rPr>
              <w:t>Т</w:t>
            </w:r>
            <w:r w:rsidRPr="00030A61">
              <w:rPr>
                <w:spacing w:val="-1"/>
                <w:sz w:val="24"/>
                <w:szCs w:val="24"/>
              </w:rPr>
              <w:t>ач</w:t>
            </w:r>
            <w:r w:rsidRPr="00030A61">
              <w:rPr>
                <w:spacing w:val="1"/>
                <w:sz w:val="24"/>
                <w:szCs w:val="24"/>
              </w:rPr>
              <w:t>к</w:t>
            </w:r>
            <w:r w:rsidRPr="00030A61">
              <w:rPr>
                <w:sz w:val="24"/>
                <w:szCs w:val="24"/>
              </w:rPr>
              <w:t>а</w:t>
            </w:r>
            <w:proofErr w:type="spellEnd"/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z w:val="24"/>
                <w:szCs w:val="24"/>
              </w:rPr>
              <w:t>ро</w:t>
            </w:r>
            <w:r w:rsidRPr="00030A61">
              <w:rPr>
                <w:spacing w:val="1"/>
                <w:sz w:val="24"/>
                <w:szCs w:val="24"/>
              </w:rPr>
              <w:t>с</w:t>
            </w:r>
            <w:r w:rsidRPr="00030A61">
              <w:rPr>
                <w:sz w:val="24"/>
                <w:szCs w:val="24"/>
              </w:rPr>
              <w:t>е</w:t>
            </w:r>
            <w:proofErr w:type="spellEnd"/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z w:val="24"/>
                <w:szCs w:val="24"/>
              </w:rPr>
              <w:t>воде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spacing w:line="260" w:lineRule="exact"/>
              <w:ind w:left="133"/>
              <w:rPr>
                <w:sz w:val="24"/>
                <w:szCs w:val="24"/>
              </w:rPr>
            </w:pPr>
            <w:r w:rsidRPr="00030A61">
              <w:rPr>
                <w:sz w:val="24"/>
                <w:szCs w:val="24"/>
              </w:rPr>
              <w:t>-</w:t>
            </w:r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r w:rsidRPr="00030A61">
              <w:rPr>
                <w:sz w:val="24"/>
                <w:szCs w:val="24"/>
              </w:rPr>
              <w:t>5°C (</w:t>
            </w:r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pacing w:val="1"/>
                <w:sz w:val="24"/>
                <w:szCs w:val="24"/>
              </w:rPr>
              <w:t>н</w:t>
            </w:r>
            <w:r w:rsidRPr="00030A61">
              <w:rPr>
                <w:sz w:val="24"/>
                <w:szCs w:val="24"/>
              </w:rPr>
              <w:t>а</w:t>
            </w:r>
            <w:proofErr w:type="spellEnd"/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r w:rsidRPr="00030A61">
              <w:rPr>
                <w:sz w:val="24"/>
                <w:szCs w:val="24"/>
              </w:rPr>
              <w:t>40 b</w:t>
            </w:r>
            <w:r w:rsidRPr="00030A61">
              <w:rPr>
                <w:spacing w:val="-1"/>
                <w:sz w:val="24"/>
                <w:szCs w:val="24"/>
              </w:rPr>
              <w:t>a</w:t>
            </w:r>
            <w:r w:rsidRPr="00030A61">
              <w:rPr>
                <w:sz w:val="24"/>
                <w:szCs w:val="24"/>
              </w:rPr>
              <w:t>r</w:t>
            </w:r>
            <w:r w:rsidRPr="00030A61">
              <w:rPr>
                <w:spacing w:val="1"/>
                <w:sz w:val="24"/>
                <w:szCs w:val="24"/>
              </w:rPr>
              <w:t xml:space="preserve"> </w:t>
            </w:r>
            <w:r w:rsidRPr="00030A61">
              <w:rPr>
                <w:spacing w:val="-2"/>
                <w:sz w:val="24"/>
                <w:szCs w:val="24"/>
              </w:rPr>
              <w:t>g</w:t>
            </w:r>
            <w:r w:rsidRPr="00030A61">
              <w:rPr>
                <w:sz w:val="24"/>
                <w:szCs w:val="24"/>
              </w:rPr>
              <w:t>)</w:t>
            </w:r>
          </w:p>
        </w:tc>
      </w:tr>
      <w:tr w:rsidR="00030A61" w:rsidRPr="00030A61">
        <w:trPr>
          <w:trHeight w:hRule="exact" w:val="295"/>
        </w:trPr>
        <w:tc>
          <w:tcPr>
            <w:tcW w:w="4609" w:type="dxa"/>
            <w:gridSpan w:val="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spacing w:line="260" w:lineRule="exact"/>
              <w:ind w:left="57"/>
              <w:rPr>
                <w:sz w:val="24"/>
                <w:szCs w:val="24"/>
              </w:rPr>
            </w:pPr>
            <w:proofErr w:type="spellStart"/>
            <w:r w:rsidRPr="00030A61">
              <w:rPr>
                <w:sz w:val="24"/>
                <w:szCs w:val="24"/>
              </w:rPr>
              <w:t>До</w:t>
            </w:r>
            <w:r w:rsidRPr="00030A61">
              <w:rPr>
                <w:spacing w:val="-1"/>
                <w:sz w:val="24"/>
                <w:szCs w:val="24"/>
              </w:rPr>
              <w:t>њ</w:t>
            </w:r>
            <w:r w:rsidRPr="00030A61">
              <w:rPr>
                <w:sz w:val="24"/>
                <w:szCs w:val="24"/>
              </w:rPr>
              <w:t>а</w:t>
            </w:r>
            <w:proofErr w:type="spellEnd"/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z w:val="24"/>
                <w:szCs w:val="24"/>
              </w:rPr>
              <w:t>то</w:t>
            </w:r>
            <w:r w:rsidRPr="00030A61">
              <w:rPr>
                <w:spacing w:val="1"/>
                <w:sz w:val="24"/>
                <w:szCs w:val="24"/>
              </w:rPr>
              <w:t>п</w:t>
            </w:r>
            <w:r w:rsidRPr="00030A61">
              <w:rPr>
                <w:sz w:val="24"/>
                <w:szCs w:val="24"/>
              </w:rPr>
              <w:t>ло</w:t>
            </w:r>
            <w:r w:rsidRPr="00030A61">
              <w:rPr>
                <w:spacing w:val="1"/>
                <w:sz w:val="24"/>
                <w:szCs w:val="24"/>
              </w:rPr>
              <w:t>тн</w:t>
            </w:r>
            <w:r w:rsidRPr="00030A61">
              <w:rPr>
                <w:sz w:val="24"/>
                <w:szCs w:val="24"/>
              </w:rPr>
              <w:t>а</w:t>
            </w:r>
            <w:proofErr w:type="spellEnd"/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0A61">
              <w:rPr>
                <w:sz w:val="24"/>
                <w:szCs w:val="24"/>
              </w:rPr>
              <w:t>вр</w:t>
            </w:r>
            <w:r w:rsidRPr="00030A61">
              <w:rPr>
                <w:spacing w:val="-1"/>
                <w:sz w:val="24"/>
                <w:szCs w:val="24"/>
              </w:rPr>
              <w:t>е</w:t>
            </w:r>
            <w:r w:rsidRPr="00030A61">
              <w:rPr>
                <w:sz w:val="24"/>
                <w:szCs w:val="24"/>
              </w:rPr>
              <w:t>д</w:t>
            </w:r>
            <w:r w:rsidRPr="00030A61">
              <w:rPr>
                <w:spacing w:val="1"/>
                <w:sz w:val="24"/>
                <w:szCs w:val="24"/>
              </w:rPr>
              <w:t>н</w:t>
            </w:r>
            <w:r w:rsidRPr="00030A61">
              <w:rPr>
                <w:sz w:val="24"/>
                <w:szCs w:val="24"/>
              </w:rPr>
              <w:t>о</w:t>
            </w:r>
            <w:r w:rsidRPr="00030A61">
              <w:rPr>
                <w:spacing w:val="-1"/>
                <w:sz w:val="24"/>
                <w:szCs w:val="24"/>
              </w:rPr>
              <w:t>с</w:t>
            </w:r>
            <w:r w:rsidRPr="00030A61"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030A61" w:rsidRDefault="00BE21ED">
            <w:pPr>
              <w:spacing w:line="260" w:lineRule="exact"/>
              <w:ind w:left="133"/>
              <w:rPr>
                <w:sz w:val="24"/>
                <w:szCs w:val="24"/>
              </w:rPr>
            </w:pPr>
            <w:r w:rsidRPr="00030A61">
              <w:rPr>
                <w:sz w:val="24"/>
                <w:szCs w:val="24"/>
              </w:rPr>
              <w:t>33.500 +</w:t>
            </w:r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r w:rsidRPr="00030A61">
              <w:rPr>
                <w:sz w:val="24"/>
                <w:szCs w:val="24"/>
              </w:rPr>
              <w:t>/ -</w:t>
            </w:r>
            <w:r w:rsidRPr="00030A61">
              <w:rPr>
                <w:spacing w:val="-1"/>
                <w:sz w:val="24"/>
                <w:szCs w:val="24"/>
              </w:rPr>
              <w:t xml:space="preserve"> </w:t>
            </w:r>
            <w:r w:rsidRPr="00030A61">
              <w:rPr>
                <w:sz w:val="24"/>
                <w:szCs w:val="24"/>
              </w:rPr>
              <w:t>1000 k</w:t>
            </w:r>
            <w:r w:rsidRPr="00030A61">
              <w:rPr>
                <w:spacing w:val="2"/>
                <w:sz w:val="24"/>
                <w:szCs w:val="24"/>
              </w:rPr>
              <w:t>J</w:t>
            </w:r>
            <w:r w:rsidRPr="00030A61">
              <w:rPr>
                <w:sz w:val="24"/>
                <w:szCs w:val="24"/>
              </w:rPr>
              <w:t>/</w:t>
            </w:r>
            <w:r w:rsidRPr="00030A61">
              <w:rPr>
                <w:spacing w:val="1"/>
                <w:sz w:val="24"/>
                <w:szCs w:val="24"/>
              </w:rPr>
              <w:t>m</w:t>
            </w:r>
            <w:r w:rsidRPr="00030A61">
              <w:rPr>
                <w:sz w:val="24"/>
                <w:szCs w:val="24"/>
              </w:rPr>
              <w:t>³</w:t>
            </w:r>
          </w:p>
        </w:tc>
      </w:tr>
    </w:tbl>
    <w:p w:rsidR="00933067" w:rsidRPr="00030A61" w:rsidRDefault="00933067">
      <w:pPr>
        <w:spacing w:before="7" w:line="120" w:lineRule="exact"/>
        <w:rPr>
          <w:sz w:val="13"/>
          <w:szCs w:val="13"/>
        </w:rPr>
      </w:pPr>
    </w:p>
    <w:p w:rsidR="00933067" w:rsidRPr="00030A61" w:rsidRDefault="00BE21ED" w:rsidP="00BE21ED">
      <w:pPr>
        <w:spacing w:before="29" w:after="120"/>
        <w:ind w:left="113" w:right="79" w:firstLine="720"/>
        <w:jc w:val="both"/>
        <w:rPr>
          <w:sz w:val="24"/>
          <w:szCs w:val="24"/>
          <w:lang w:val="ru-RU"/>
        </w:rPr>
      </w:pPr>
      <w:r w:rsidRPr="00030A61">
        <w:rPr>
          <w:sz w:val="24"/>
          <w:szCs w:val="24"/>
          <w:lang w:val="ru-RU"/>
        </w:rPr>
        <w:t>Гас</w:t>
      </w:r>
      <w:r w:rsidRPr="00030A61">
        <w:rPr>
          <w:spacing w:val="3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е</w:t>
      </w:r>
      <w:r w:rsidRPr="00030A61">
        <w:rPr>
          <w:spacing w:val="3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см</w:t>
      </w:r>
      <w:r w:rsidRPr="00030A61">
        <w:rPr>
          <w:sz w:val="24"/>
          <w:szCs w:val="24"/>
          <w:lang w:val="ru-RU"/>
        </w:rPr>
        <w:t>е</w:t>
      </w:r>
      <w:r w:rsidRPr="00030A61">
        <w:rPr>
          <w:spacing w:val="3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да</w:t>
      </w:r>
      <w:r w:rsidRPr="00030A61">
        <w:rPr>
          <w:spacing w:val="4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са</w:t>
      </w:r>
      <w:r w:rsidRPr="00030A61">
        <w:rPr>
          <w:sz w:val="24"/>
          <w:szCs w:val="24"/>
          <w:lang w:val="ru-RU"/>
        </w:rPr>
        <w:t>држи</w:t>
      </w:r>
      <w:r w:rsidRPr="00030A61">
        <w:rPr>
          <w:spacing w:val="8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ч</w:t>
      </w:r>
      <w:r w:rsidRPr="00030A61">
        <w:rPr>
          <w:sz w:val="24"/>
          <w:szCs w:val="24"/>
          <w:lang w:val="ru-RU"/>
        </w:rPr>
        <w:t>вр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те</w:t>
      </w:r>
      <w:r w:rsidRPr="00030A61">
        <w:rPr>
          <w:spacing w:val="3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pacing w:val="-1"/>
          <w:sz w:val="24"/>
          <w:szCs w:val="24"/>
          <w:lang w:val="ru-RU"/>
        </w:rPr>
        <w:t>еч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тоћ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z w:val="24"/>
          <w:szCs w:val="24"/>
          <w:lang w:val="ru-RU"/>
        </w:rPr>
        <w:t>,</w:t>
      </w:r>
      <w:r w:rsidRPr="00030A61">
        <w:rPr>
          <w:spacing w:val="4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см</w:t>
      </w:r>
      <w:r w:rsidRPr="00030A61">
        <w:rPr>
          <w:spacing w:val="2"/>
          <w:sz w:val="24"/>
          <w:szCs w:val="24"/>
          <w:lang w:val="ru-RU"/>
        </w:rPr>
        <w:t>ол</w:t>
      </w:r>
      <w:r w:rsidRPr="00030A61">
        <w:rPr>
          <w:sz w:val="24"/>
          <w:szCs w:val="24"/>
          <w:lang w:val="ru-RU"/>
        </w:rPr>
        <w:t xml:space="preserve">у 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ли</w:t>
      </w:r>
      <w:r w:rsidRPr="00030A61">
        <w:rPr>
          <w:spacing w:val="6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с</w:t>
      </w:r>
      <w:r w:rsidRPr="00030A61">
        <w:rPr>
          <w:spacing w:val="-7"/>
          <w:sz w:val="24"/>
          <w:szCs w:val="24"/>
          <w:lang w:val="ru-RU"/>
        </w:rPr>
        <w:t>у</w:t>
      </w:r>
      <w:r w:rsidRPr="00030A61">
        <w:rPr>
          <w:spacing w:val="3"/>
          <w:sz w:val="24"/>
          <w:szCs w:val="24"/>
          <w:lang w:val="ru-RU"/>
        </w:rPr>
        <w:t>п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т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1"/>
          <w:sz w:val="24"/>
          <w:szCs w:val="24"/>
          <w:lang w:val="ru-RU"/>
        </w:rPr>
        <w:t>нц</w:t>
      </w:r>
      <w:r w:rsidRPr="00030A61">
        <w:rPr>
          <w:sz w:val="24"/>
          <w:szCs w:val="24"/>
          <w:lang w:val="ru-RU"/>
        </w:rPr>
        <w:t>е</w:t>
      </w:r>
      <w:r w:rsidRPr="00030A61">
        <w:rPr>
          <w:spacing w:val="3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к</w:t>
      </w:r>
      <w:r w:rsidRPr="00030A61">
        <w:rPr>
          <w:sz w:val="24"/>
          <w:szCs w:val="24"/>
          <w:lang w:val="ru-RU"/>
        </w:rPr>
        <w:t>оје</w:t>
      </w:r>
      <w:r w:rsidRPr="00030A61">
        <w:rPr>
          <w:spacing w:val="4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z w:val="24"/>
          <w:szCs w:val="24"/>
          <w:lang w:val="ru-RU"/>
        </w:rPr>
        <w:t>ро</w:t>
      </w:r>
      <w:r w:rsidRPr="00030A61">
        <w:rPr>
          <w:spacing w:val="-1"/>
          <w:sz w:val="24"/>
          <w:szCs w:val="24"/>
          <w:lang w:val="ru-RU"/>
        </w:rPr>
        <w:t>и</w:t>
      </w:r>
      <w:r w:rsidRPr="00030A61">
        <w:rPr>
          <w:spacing w:val="1"/>
          <w:sz w:val="24"/>
          <w:szCs w:val="24"/>
          <w:lang w:val="ru-RU"/>
        </w:rPr>
        <w:t>з</w:t>
      </w:r>
      <w:r w:rsidRPr="00030A61">
        <w:rPr>
          <w:sz w:val="24"/>
          <w:szCs w:val="24"/>
          <w:lang w:val="ru-RU"/>
        </w:rPr>
        <w:t xml:space="preserve">воде </w:t>
      </w:r>
      <w:r w:rsidRPr="00030A61">
        <w:rPr>
          <w:spacing w:val="-1"/>
          <w:sz w:val="24"/>
          <w:szCs w:val="24"/>
          <w:lang w:val="ru-RU"/>
        </w:rPr>
        <w:t>см</w:t>
      </w:r>
      <w:r w:rsidRPr="00030A61">
        <w:rPr>
          <w:sz w:val="24"/>
          <w:szCs w:val="24"/>
          <w:lang w:val="ru-RU"/>
        </w:rPr>
        <w:t>о</w:t>
      </w:r>
      <w:r w:rsidRPr="00030A61">
        <w:rPr>
          <w:spacing w:val="5"/>
          <w:sz w:val="24"/>
          <w:szCs w:val="24"/>
          <w:lang w:val="ru-RU"/>
        </w:rPr>
        <w:t>л</w:t>
      </w:r>
      <w:r w:rsidRPr="00030A61">
        <w:rPr>
          <w:sz w:val="24"/>
          <w:szCs w:val="24"/>
          <w:lang w:val="ru-RU"/>
        </w:rPr>
        <w:t>у</w:t>
      </w:r>
      <w:r w:rsidRPr="00030A61">
        <w:rPr>
          <w:spacing w:val="-5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и</w:t>
      </w:r>
      <w:r w:rsidRPr="00030A61">
        <w:rPr>
          <w:spacing w:val="1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те</w:t>
      </w:r>
      <w:r w:rsidRPr="00030A61">
        <w:rPr>
          <w:spacing w:val="-1"/>
          <w:sz w:val="24"/>
          <w:szCs w:val="24"/>
          <w:lang w:val="ru-RU"/>
        </w:rPr>
        <w:t>ч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о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ти</w:t>
      </w:r>
      <w:r w:rsidRPr="00030A61">
        <w:rPr>
          <w:spacing w:val="1"/>
          <w:sz w:val="24"/>
          <w:szCs w:val="24"/>
          <w:lang w:val="ru-RU"/>
        </w:rPr>
        <w:t xml:space="preserve"> к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 xml:space="preserve">о што </w:t>
      </w:r>
      <w:r w:rsidRPr="00030A61">
        <w:rPr>
          <w:spacing w:val="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 xml:space="preserve">у </w:t>
      </w:r>
      <w:r w:rsidRPr="00030A61">
        <w:rPr>
          <w:spacing w:val="-5"/>
          <w:sz w:val="24"/>
          <w:szCs w:val="24"/>
          <w:lang w:val="ru-RU"/>
        </w:rPr>
        <w:t>у</w:t>
      </w:r>
      <w:r w:rsidRPr="00030A61">
        <w:rPr>
          <w:sz w:val="24"/>
          <w:szCs w:val="24"/>
          <w:lang w:val="ru-RU"/>
        </w:rPr>
        <w:t>гљоводо</w:t>
      </w:r>
      <w:r w:rsidRPr="00030A61">
        <w:rPr>
          <w:spacing w:val="1"/>
          <w:sz w:val="24"/>
          <w:szCs w:val="24"/>
          <w:lang w:val="ru-RU"/>
        </w:rPr>
        <w:t>ници</w:t>
      </w:r>
      <w:r w:rsidRPr="00030A61">
        <w:rPr>
          <w:sz w:val="24"/>
          <w:szCs w:val="24"/>
          <w:lang w:val="ru-RU"/>
        </w:rPr>
        <w:t xml:space="preserve">, </w:t>
      </w:r>
      <w:r w:rsidRPr="00030A61">
        <w:rPr>
          <w:spacing w:val="1"/>
          <w:sz w:val="24"/>
          <w:szCs w:val="24"/>
          <w:lang w:val="ru-RU"/>
        </w:rPr>
        <w:t>к</w:t>
      </w:r>
      <w:r w:rsidRPr="00030A61">
        <w:rPr>
          <w:spacing w:val="-2"/>
          <w:sz w:val="24"/>
          <w:szCs w:val="24"/>
          <w:lang w:val="ru-RU"/>
        </w:rPr>
        <w:t>о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д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pacing w:val="1"/>
          <w:sz w:val="24"/>
          <w:szCs w:val="24"/>
          <w:lang w:val="ru-RU"/>
        </w:rPr>
        <w:t>нз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-2"/>
          <w:sz w:val="24"/>
          <w:szCs w:val="24"/>
          <w:lang w:val="ru-RU"/>
        </w:rPr>
        <w:t>т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, гл</w:t>
      </w:r>
      <w:r w:rsidRPr="00030A61">
        <w:rPr>
          <w:spacing w:val="-1"/>
          <w:sz w:val="24"/>
          <w:szCs w:val="24"/>
          <w:lang w:val="ru-RU"/>
        </w:rPr>
        <w:t>и</w:t>
      </w:r>
      <w:r w:rsidRPr="00030A61">
        <w:rPr>
          <w:spacing w:val="1"/>
          <w:sz w:val="24"/>
          <w:szCs w:val="24"/>
          <w:lang w:val="ru-RU"/>
        </w:rPr>
        <w:t>к</w:t>
      </w:r>
      <w:r w:rsidRPr="00030A61">
        <w:rPr>
          <w:sz w:val="24"/>
          <w:szCs w:val="24"/>
          <w:lang w:val="ru-RU"/>
        </w:rPr>
        <w:t>ол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, вода</w:t>
      </w:r>
      <w:r w:rsidRPr="00030A61">
        <w:rPr>
          <w:spacing w:val="-4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и</w:t>
      </w:r>
      <w:r w:rsidRPr="00030A61">
        <w:rPr>
          <w:spacing w:val="1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л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pacing w:val="-1"/>
          <w:sz w:val="24"/>
          <w:szCs w:val="24"/>
          <w:lang w:val="ru-RU"/>
        </w:rPr>
        <w:t>ч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о.</w:t>
      </w:r>
    </w:p>
    <w:p w:rsidR="00933067" w:rsidRPr="00030A61" w:rsidRDefault="00BE21ED">
      <w:pPr>
        <w:ind w:left="116" w:right="79" w:firstLine="708"/>
        <w:jc w:val="both"/>
        <w:rPr>
          <w:sz w:val="24"/>
          <w:szCs w:val="24"/>
          <w:lang w:val="ru-RU"/>
        </w:rPr>
        <w:sectPr w:rsidR="00933067" w:rsidRPr="00030A61">
          <w:type w:val="continuous"/>
          <w:pgSz w:w="11920" w:h="16840"/>
          <w:pgMar w:top="1560" w:right="1300" w:bottom="280" w:left="1300" w:header="720" w:footer="720" w:gutter="0"/>
          <w:cols w:space="720"/>
        </w:sectPr>
      </w:pPr>
      <w:r w:rsidRPr="00030A61">
        <w:rPr>
          <w:sz w:val="24"/>
          <w:szCs w:val="24"/>
          <w:lang w:val="ru-RU"/>
        </w:rPr>
        <w:t>Доб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вљач је</w:t>
      </w:r>
      <w:r w:rsidRPr="00030A61">
        <w:rPr>
          <w:spacing w:val="1"/>
          <w:sz w:val="24"/>
          <w:szCs w:val="24"/>
          <w:lang w:val="ru-RU"/>
        </w:rPr>
        <w:t xml:space="preserve"> </w:t>
      </w:r>
      <w:r w:rsidRPr="00030A61">
        <w:rPr>
          <w:spacing w:val="5"/>
          <w:sz w:val="24"/>
          <w:szCs w:val="24"/>
          <w:lang w:val="ru-RU"/>
        </w:rPr>
        <w:t>д</w:t>
      </w:r>
      <w:r w:rsidRPr="00030A61">
        <w:rPr>
          <w:spacing w:val="-5"/>
          <w:sz w:val="24"/>
          <w:szCs w:val="24"/>
          <w:lang w:val="ru-RU"/>
        </w:rPr>
        <w:t>у</w:t>
      </w:r>
      <w:r w:rsidRPr="00030A61">
        <w:rPr>
          <w:sz w:val="24"/>
          <w:szCs w:val="24"/>
          <w:lang w:val="ru-RU"/>
        </w:rPr>
        <w:t>ж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н</w:t>
      </w:r>
      <w:r w:rsidRPr="00030A61">
        <w:rPr>
          <w:spacing w:val="2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 xml:space="preserve">да </w:t>
      </w:r>
      <w:r w:rsidRPr="00030A61">
        <w:rPr>
          <w:spacing w:val="1"/>
          <w:sz w:val="24"/>
          <w:szCs w:val="24"/>
          <w:lang w:val="ru-RU"/>
        </w:rPr>
        <w:t>з</w:t>
      </w:r>
      <w:r w:rsidRPr="00030A61">
        <w:rPr>
          <w:sz w:val="24"/>
          <w:szCs w:val="24"/>
          <w:lang w:val="ru-RU"/>
        </w:rPr>
        <w:t xml:space="preserve">а 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в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1"/>
          <w:sz w:val="24"/>
          <w:szCs w:val="24"/>
          <w:lang w:val="ru-RU"/>
        </w:rPr>
        <w:t>к</w:t>
      </w:r>
      <w:r w:rsidRPr="00030A61">
        <w:rPr>
          <w:sz w:val="24"/>
          <w:szCs w:val="24"/>
          <w:lang w:val="ru-RU"/>
        </w:rPr>
        <w:t>и</w:t>
      </w:r>
      <w:r w:rsidRPr="00030A61">
        <w:rPr>
          <w:spacing w:val="2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обр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4"/>
          <w:sz w:val="24"/>
          <w:szCs w:val="24"/>
          <w:lang w:val="ru-RU"/>
        </w:rPr>
        <w:t>ч</w:t>
      </w:r>
      <w:r w:rsidRPr="00030A61">
        <w:rPr>
          <w:spacing w:val="-7"/>
          <w:sz w:val="24"/>
          <w:szCs w:val="24"/>
          <w:lang w:val="ru-RU"/>
        </w:rPr>
        <w:t>у</w:t>
      </w:r>
      <w:r w:rsidRPr="00030A61">
        <w:rPr>
          <w:spacing w:val="3"/>
          <w:sz w:val="24"/>
          <w:szCs w:val="24"/>
          <w:lang w:val="ru-RU"/>
        </w:rPr>
        <w:t>н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pacing w:val="1"/>
          <w:sz w:val="24"/>
          <w:szCs w:val="24"/>
          <w:lang w:val="ru-RU"/>
        </w:rPr>
        <w:t>к</w:t>
      </w:r>
      <w:r w:rsidRPr="00030A61">
        <w:rPr>
          <w:sz w:val="24"/>
          <w:szCs w:val="24"/>
          <w:lang w:val="ru-RU"/>
        </w:rPr>
        <w:t>и</w:t>
      </w:r>
      <w:r w:rsidRPr="00030A61">
        <w:rPr>
          <w:spacing w:val="2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pacing w:val="-2"/>
          <w:sz w:val="24"/>
          <w:szCs w:val="24"/>
          <w:lang w:val="ru-RU"/>
        </w:rPr>
        <w:t>р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од</w:t>
      </w:r>
      <w:r w:rsidRPr="00030A61">
        <w:rPr>
          <w:spacing w:val="1"/>
          <w:sz w:val="24"/>
          <w:szCs w:val="24"/>
          <w:lang w:val="ru-RU"/>
        </w:rPr>
        <w:t xml:space="preserve"> п</w:t>
      </w:r>
      <w:r w:rsidRPr="00030A61">
        <w:rPr>
          <w:sz w:val="24"/>
          <w:szCs w:val="24"/>
          <w:lang w:val="ru-RU"/>
        </w:rPr>
        <w:t>о</w:t>
      </w:r>
      <w:r w:rsidRPr="00030A61">
        <w:rPr>
          <w:spacing w:val="-1"/>
          <w:sz w:val="24"/>
          <w:szCs w:val="24"/>
          <w:lang w:val="ru-RU"/>
        </w:rPr>
        <w:t>се</w:t>
      </w:r>
      <w:r w:rsidRPr="00030A61">
        <w:rPr>
          <w:spacing w:val="2"/>
          <w:sz w:val="24"/>
          <w:szCs w:val="24"/>
          <w:lang w:val="ru-RU"/>
        </w:rPr>
        <w:t>д</w:t>
      </w:r>
      <w:r w:rsidRPr="00030A61">
        <w:rPr>
          <w:spacing w:val="-7"/>
          <w:sz w:val="24"/>
          <w:szCs w:val="24"/>
          <w:lang w:val="ru-RU"/>
        </w:rPr>
        <w:t>у</w:t>
      </w:r>
      <w:r w:rsidRPr="00030A61">
        <w:rPr>
          <w:spacing w:val="3"/>
          <w:sz w:val="24"/>
          <w:szCs w:val="24"/>
          <w:lang w:val="ru-RU"/>
        </w:rPr>
        <w:t>ј</w:t>
      </w:r>
      <w:r w:rsidRPr="00030A61">
        <w:rPr>
          <w:sz w:val="24"/>
          <w:szCs w:val="24"/>
          <w:lang w:val="ru-RU"/>
        </w:rPr>
        <w:t xml:space="preserve">е </w:t>
      </w:r>
      <w:r w:rsidRPr="00030A61">
        <w:rPr>
          <w:spacing w:val="1"/>
          <w:sz w:val="24"/>
          <w:szCs w:val="24"/>
          <w:lang w:val="ru-RU"/>
        </w:rPr>
        <w:t>из</w:t>
      </w:r>
      <w:r w:rsidRPr="00030A61">
        <w:rPr>
          <w:sz w:val="24"/>
          <w:szCs w:val="24"/>
          <w:lang w:val="ru-RU"/>
        </w:rPr>
        <w:t>в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z w:val="24"/>
          <w:szCs w:val="24"/>
          <w:lang w:val="ru-RU"/>
        </w:rPr>
        <w:t>шт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ј</w:t>
      </w:r>
      <w:r w:rsidRPr="00030A61">
        <w:rPr>
          <w:spacing w:val="2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о</w:t>
      </w:r>
      <w:r w:rsidRPr="00030A61">
        <w:rPr>
          <w:spacing w:val="1"/>
          <w:sz w:val="24"/>
          <w:szCs w:val="24"/>
          <w:lang w:val="ru-RU"/>
        </w:rPr>
        <w:t xml:space="preserve"> к</w:t>
      </w:r>
      <w:r w:rsidRPr="00030A61">
        <w:rPr>
          <w:sz w:val="24"/>
          <w:szCs w:val="24"/>
          <w:lang w:val="ru-RU"/>
        </w:rPr>
        <w:t>в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л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т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pacing w:val="3"/>
          <w:sz w:val="24"/>
          <w:szCs w:val="24"/>
          <w:lang w:val="ru-RU"/>
        </w:rPr>
        <w:t>т</w:t>
      </w:r>
      <w:r w:rsidRPr="00030A61">
        <w:rPr>
          <w:sz w:val="24"/>
          <w:szCs w:val="24"/>
          <w:lang w:val="ru-RU"/>
        </w:rPr>
        <w:t>у г</w:t>
      </w:r>
      <w:r w:rsidRPr="00030A61">
        <w:rPr>
          <w:spacing w:val="-1"/>
          <w:sz w:val="24"/>
          <w:szCs w:val="24"/>
          <w:lang w:val="ru-RU"/>
        </w:rPr>
        <w:t>ас</w:t>
      </w:r>
      <w:r w:rsidRPr="00030A61">
        <w:rPr>
          <w:sz w:val="24"/>
          <w:szCs w:val="24"/>
          <w:lang w:val="ru-RU"/>
        </w:rPr>
        <w:t>а</w:t>
      </w:r>
      <w:r w:rsidRPr="00030A61">
        <w:rPr>
          <w:spacing w:val="18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из</w:t>
      </w:r>
      <w:r w:rsidRPr="00030A61">
        <w:rPr>
          <w:sz w:val="24"/>
          <w:szCs w:val="24"/>
          <w:lang w:val="ru-RU"/>
        </w:rPr>
        <w:t>д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т</w:t>
      </w:r>
      <w:r w:rsidRPr="00030A61">
        <w:rPr>
          <w:spacing w:val="19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од</w:t>
      </w:r>
      <w:r w:rsidRPr="00030A61">
        <w:rPr>
          <w:spacing w:val="19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тр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е</w:t>
      </w:r>
      <w:r w:rsidRPr="00030A61">
        <w:rPr>
          <w:spacing w:val="18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ак</w:t>
      </w:r>
      <w:r w:rsidRPr="00030A61">
        <w:rPr>
          <w:sz w:val="24"/>
          <w:szCs w:val="24"/>
          <w:lang w:val="ru-RU"/>
        </w:rPr>
        <w:t>р</w:t>
      </w:r>
      <w:r w:rsidRPr="00030A61">
        <w:rPr>
          <w:spacing w:val="2"/>
          <w:sz w:val="24"/>
          <w:szCs w:val="24"/>
          <w:lang w:val="ru-RU"/>
        </w:rPr>
        <w:t>е</w:t>
      </w:r>
      <w:r w:rsidRPr="00030A61">
        <w:rPr>
          <w:sz w:val="24"/>
          <w:szCs w:val="24"/>
          <w:lang w:val="ru-RU"/>
        </w:rPr>
        <w:t>д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тов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е</w:t>
      </w:r>
      <w:r w:rsidRPr="00030A61">
        <w:rPr>
          <w:spacing w:val="18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ин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pacing w:val="-2"/>
          <w:sz w:val="24"/>
          <w:szCs w:val="24"/>
          <w:lang w:val="ru-RU"/>
        </w:rPr>
        <w:t>т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pacing w:val="3"/>
          <w:sz w:val="24"/>
          <w:szCs w:val="24"/>
          <w:lang w:val="ru-RU"/>
        </w:rPr>
        <w:t>т</w:t>
      </w:r>
      <w:r w:rsidRPr="00030A61">
        <w:rPr>
          <w:spacing w:val="-7"/>
          <w:sz w:val="24"/>
          <w:szCs w:val="24"/>
          <w:lang w:val="ru-RU"/>
        </w:rPr>
        <w:t>у</w:t>
      </w:r>
      <w:r w:rsidRPr="00030A61">
        <w:rPr>
          <w:spacing w:val="1"/>
          <w:sz w:val="24"/>
          <w:szCs w:val="24"/>
          <w:lang w:val="ru-RU"/>
        </w:rPr>
        <w:t>ци</w:t>
      </w:r>
      <w:r w:rsidRPr="00030A61">
        <w:rPr>
          <w:sz w:val="24"/>
          <w:szCs w:val="24"/>
          <w:lang w:val="ru-RU"/>
        </w:rPr>
        <w:t>је</w:t>
      </w:r>
      <w:r w:rsidRPr="00030A61">
        <w:rPr>
          <w:spacing w:val="18"/>
          <w:sz w:val="24"/>
          <w:szCs w:val="24"/>
          <w:lang w:val="ru-RU"/>
        </w:rPr>
        <w:t xml:space="preserve"> 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а</w:t>
      </w:r>
      <w:r w:rsidRPr="00030A61">
        <w:rPr>
          <w:spacing w:val="18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1"/>
          <w:sz w:val="24"/>
          <w:szCs w:val="24"/>
          <w:lang w:val="ru-RU"/>
        </w:rPr>
        <w:t>зн</w:t>
      </w:r>
      <w:r w:rsidRPr="00030A61">
        <w:rPr>
          <w:spacing w:val="-1"/>
          <w:sz w:val="24"/>
          <w:szCs w:val="24"/>
          <w:lang w:val="ru-RU"/>
        </w:rPr>
        <w:t>аче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ом</w:t>
      </w:r>
      <w:r w:rsidRPr="00030A61">
        <w:rPr>
          <w:spacing w:val="18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то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z w:val="24"/>
          <w:szCs w:val="24"/>
          <w:lang w:val="ru-RU"/>
        </w:rPr>
        <w:t>ло</w:t>
      </w:r>
      <w:r w:rsidRPr="00030A61">
        <w:rPr>
          <w:spacing w:val="-1"/>
          <w:sz w:val="24"/>
          <w:szCs w:val="24"/>
          <w:lang w:val="ru-RU"/>
        </w:rPr>
        <w:t>т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ом</w:t>
      </w:r>
      <w:r w:rsidRPr="00030A61">
        <w:rPr>
          <w:spacing w:val="18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вр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z w:val="24"/>
          <w:szCs w:val="24"/>
          <w:lang w:val="ru-RU"/>
        </w:rPr>
        <w:t>д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ош</w:t>
      </w:r>
      <w:r w:rsidRPr="00030A61">
        <w:rPr>
          <w:spacing w:val="2"/>
          <w:sz w:val="24"/>
          <w:szCs w:val="24"/>
          <w:lang w:val="ru-RU"/>
        </w:rPr>
        <w:t>ћ</w:t>
      </w:r>
      <w:r w:rsidRPr="00030A61">
        <w:rPr>
          <w:sz w:val="24"/>
          <w:szCs w:val="24"/>
          <w:lang w:val="ru-RU"/>
        </w:rPr>
        <w:t>у</w:t>
      </w:r>
      <w:r w:rsidRPr="00030A61">
        <w:rPr>
          <w:spacing w:val="12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и да</w:t>
      </w:r>
      <w:r w:rsidRPr="00030A61">
        <w:rPr>
          <w:spacing w:val="-1"/>
          <w:sz w:val="24"/>
          <w:szCs w:val="24"/>
          <w:lang w:val="ru-RU"/>
        </w:rPr>
        <w:t xml:space="preserve"> </w:t>
      </w:r>
      <w:r w:rsidRPr="00030A61">
        <w:rPr>
          <w:spacing w:val="1"/>
          <w:sz w:val="24"/>
          <w:szCs w:val="24"/>
          <w:lang w:val="ru-RU"/>
        </w:rPr>
        <w:t>п</w:t>
      </w:r>
      <w:r w:rsidRPr="00030A61">
        <w:rPr>
          <w:sz w:val="24"/>
          <w:szCs w:val="24"/>
          <w:lang w:val="ru-RU"/>
        </w:rPr>
        <w:t>р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z w:val="24"/>
          <w:szCs w:val="24"/>
          <w:lang w:val="ru-RU"/>
        </w:rPr>
        <w:t>дм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z w:val="24"/>
          <w:szCs w:val="24"/>
          <w:lang w:val="ru-RU"/>
        </w:rPr>
        <w:t>т</w:t>
      </w:r>
      <w:r w:rsidRPr="00030A61">
        <w:rPr>
          <w:spacing w:val="1"/>
          <w:sz w:val="24"/>
          <w:szCs w:val="24"/>
          <w:lang w:val="ru-RU"/>
        </w:rPr>
        <w:t>н</w:t>
      </w:r>
      <w:r w:rsidRPr="00030A61">
        <w:rPr>
          <w:sz w:val="24"/>
          <w:szCs w:val="24"/>
          <w:lang w:val="ru-RU"/>
        </w:rPr>
        <w:t>и</w:t>
      </w:r>
      <w:r w:rsidRPr="00030A61">
        <w:rPr>
          <w:spacing w:val="1"/>
          <w:sz w:val="24"/>
          <w:szCs w:val="24"/>
          <w:lang w:val="ru-RU"/>
        </w:rPr>
        <w:t xml:space="preserve"> из</w:t>
      </w:r>
      <w:r w:rsidRPr="00030A61">
        <w:rPr>
          <w:sz w:val="24"/>
          <w:szCs w:val="24"/>
          <w:lang w:val="ru-RU"/>
        </w:rPr>
        <w:t>в</w:t>
      </w:r>
      <w:r w:rsidRPr="00030A61">
        <w:rPr>
          <w:spacing w:val="-1"/>
          <w:sz w:val="24"/>
          <w:szCs w:val="24"/>
          <w:lang w:val="ru-RU"/>
        </w:rPr>
        <w:t>е</w:t>
      </w:r>
      <w:r w:rsidRPr="00030A61">
        <w:rPr>
          <w:sz w:val="24"/>
          <w:szCs w:val="24"/>
          <w:lang w:val="ru-RU"/>
        </w:rPr>
        <w:t>шт</w:t>
      </w:r>
      <w:bookmarkStart w:id="0" w:name="_GoBack"/>
      <w:bookmarkEnd w:id="0"/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ј</w:t>
      </w:r>
      <w:r w:rsidRPr="00030A61">
        <w:rPr>
          <w:spacing w:val="-2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до</w:t>
      </w:r>
      <w:r w:rsidRPr="00030A61">
        <w:rPr>
          <w:spacing w:val="-1"/>
          <w:sz w:val="24"/>
          <w:szCs w:val="24"/>
          <w:lang w:val="ru-RU"/>
        </w:rPr>
        <w:t>с</w:t>
      </w:r>
      <w:r w:rsidRPr="00030A61">
        <w:rPr>
          <w:sz w:val="24"/>
          <w:szCs w:val="24"/>
          <w:lang w:val="ru-RU"/>
        </w:rPr>
        <w:t>т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z w:val="24"/>
          <w:szCs w:val="24"/>
          <w:lang w:val="ru-RU"/>
        </w:rPr>
        <w:t>ви</w:t>
      </w:r>
      <w:r w:rsidRPr="00030A61">
        <w:rPr>
          <w:spacing w:val="3"/>
          <w:sz w:val="24"/>
          <w:szCs w:val="24"/>
          <w:lang w:val="ru-RU"/>
        </w:rPr>
        <w:t xml:space="preserve"> </w:t>
      </w:r>
      <w:r w:rsidRPr="00030A61">
        <w:rPr>
          <w:sz w:val="24"/>
          <w:szCs w:val="24"/>
          <w:lang w:val="ru-RU"/>
        </w:rPr>
        <w:t>Н</w:t>
      </w:r>
      <w:r w:rsidRPr="00030A61">
        <w:rPr>
          <w:spacing w:val="-1"/>
          <w:sz w:val="24"/>
          <w:szCs w:val="24"/>
          <w:lang w:val="ru-RU"/>
        </w:rPr>
        <w:t>а</w:t>
      </w:r>
      <w:r w:rsidRPr="00030A61">
        <w:rPr>
          <w:spacing w:val="5"/>
          <w:sz w:val="24"/>
          <w:szCs w:val="24"/>
          <w:lang w:val="ru-RU"/>
        </w:rPr>
        <w:t>р</w:t>
      </w:r>
      <w:r w:rsidRPr="00030A61">
        <w:rPr>
          <w:spacing w:val="-5"/>
          <w:sz w:val="24"/>
          <w:szCs w:val="24"/>
          <w:lang w:val="ru-RU"/>
        </w:rPr>
        <w:t>у</w:t>
      </w:r>
      <w:r w:rsidRPr="00030A61">
        <w:rPr>
          <w:spacing w:val="-1"/>
          <w:sz w:val="24"/>
          <w:szCs w:val="24"/>
          <w:lang w:val="ru-RU"/>
        </w:rPr>
        <w:t>ч</w:t>
      </w:r>
      <w:r w:rsidRPr="00030A61">
        <w:rPr>
          <w:spacing w:val="1"/>
          <w:sz w:val="24"/>
          <w:szCs w:val="24"/>
          <w:lang w:val="ru-RU"/>
        </w:rPr>
        <w:t>и</w:t>
      </w:r>
      <w:r w:rsidRPr="00030A61">
        <w:rPr>
          <w:sz w:val="24"/>
          <w:szCs w:val="24"/>
          <w:lang w:val="ru-RU"/>
        </w:rPr>
        <w:t>о</w:t>
      </w:r>
      <w:r w:rsidRPr="00030A61">
        <w:rPr>
          <w:spacing w:val="3"/>
          <w:sz w:val="24"/>
          <w:szCs w:val="24"/>
          <w:lang w:val="ru-RU"/>
        </w:rPr>
        <w:t>ц</w:t>
      </w:r>
      <w:r w:rsidRPr="00030A61">
        <w:rPr>
          <w:sz w:val="24"/>
          <w:szCs w:val="24"/>
          <w:lang w:val="ru-RU"/>
        </w:rPr>
        <w:t>у</w:t>
      </w:r>
      <w:r w:rsidR="00EB1628">
        <w:rPr>
          <w:spacing w:val="-4"/>
          <w:sz w:val="24"/>
          <w:szCs w:val="24"/>
          <w:lang w:val="ru-RU"/>
        </w:rPr>
        <w:t>.</w:t>
      </w:r>
    </w:p>
    <w:p w:rsidR="00933067" w:rsidRPr="00490114" w:rsidRDefault="00933067" w:rsidP="0086270D">
      <w:pPr>
        <w:spacing w:line="240" w:lineRule="exact"/>
        <w:ind w:right="356"/>
        <w:rPr>
          <w:color w:val="FF0000"/>
          <w:sz w:val="22"/>
          <w:szCs w:val="22"/>
          <w:lang w:val="ru-RU"/>
        </w:rPr>
      </w:pPr>
    </w:p>
    <w:sectPr w:rsidR="00933067" w:rsidRPr="00490114">
      <w:pgSz w:w="11920" w:h="16840"/>
      <w:pgMar w:top="132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37C" w:rsidRDefault="003B337C" w:rsidP="007B2DB4">
      <w:r>
        <w:separator/>
      </w:r>
    </w:p>
  </w:endnote>
  <w:endnote w:type="continuationSeparator" w:id="0">
    <w:p w:rsidR="003B337C" w:rsidRDefault="003B337C" w:rsidP="007B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37C" w:rsidRDefault="003B337C" w:rsidP="007B2DB4">
      <w:r>
        <w:separator/>
      </w:r>
    </w:p>
  </w:footnote>
  <w:footnote w:type="continuationSeparator" w:id="0">
    <w:p w:rsidR="003B337C" w:rsidRDefault="003B337C" w:rsidP="007B2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D0BDE"/>
    <w:multiLevelType w:val="multilevel"/>
    <w:tmpl w:val="F59CFEA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067"/>
    <w:rsid w:val="00030A61"/>
    <w:rsid w:val="00303494"/>
    <w:rsid w:val="003B337C"/>
    <w:rsid w:val="00490114"/>
    <w:rsid w:val="00523975"/>
    <w:rsid w:val="00640DEC"/>
    <w:rsid w:val="007B2DB4"/>
    <w:rsid w:val="0086270D"/>
    <w:rsid w:val="00933067"/>
    <w:rsid w:val="00A2339F"/>
    <w:rsid w:val="00B937E8"/>
    <w:rsid w:val="00BE21ED"/>
    <w:rsid w:val="00EB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CE6B9"/>
  <w15:docId w15:val="{84BF843F-3BA4-4645-AC6F-15CF48FE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B2D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DB4"/>
  </w:style>
  <w:style w:type="paragraph" w:styleId="Footer">
    <w:name w:val="footer"/>
    <w:basedOn w:val="Normal"/>
    <w:link w:val="FooterChar"/>
    <w:uiPriority w:val="99"/>
    <w:unhideWhenUsed/>
    <w:rsid w:val="007B2D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Ilija</dc:creator>
  <cp:lastModifiedBy>Ilija</cp:lastModifiedBy>
  <cp:revision>8</cp:revision>
  <dcterms:created xsi:type="dcterms:W3CDTF">2021-02-18T10:55:00Z</dcterms:created>
  <dcterms:modified xsi:type="dcterms:W3CDTF">2025-02-10T10:21:00Z</dcterms:modified>
</cp:coreProperties>
</file>